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4D5" w:rsidRPr="00E324D5" w:rsidRDefault="00E324D5" w:rsidP="00575B5F">
      <w:pPr>
        <w:widowControl w:val="0"/>
        <w:tabs>
          <w:tab w:val="left" w:pos="0"/>
          <w:tab w:val="left" w:pos="30"/>
        </w:tabs>
        <w:suppressAutoHyphens/>
        <w:spacing w:after="0" w:line="240" w:lineRule="auto"/>
        <w:ind w:right="-1095"/>
        <w:jc w:val="center"/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</w:pPr>
      <w:bookmarkStart w:id="0" w:name="_GoBack"/>
      <w:r w:rsidRPr="00E324D5"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  <w:t>АДМИНИСТРАЦИЯ</w:t>
      </w:r>
    </w:p>
    <w:p w:rsidR="00E324D5" w:rsidRPr="00E324D5" w:rsidRDefault="00E324D5" w:rsidP="00575B5F">
      <w:pPr>
        <w:widowControl w:val="0"/>
        <w:tabs>
          <w:tab w:val="left" w:pos="0"/>
          <w:tab w:val="left" w:pos="30"/>
        </w:tabs>
        <w:suppressAutoHyphens/>
        <w:spacing w:after="0" w:line="240" w:lineRule="auto"/>
        <w:ind w:right="-1095"/>
        <w:jc w:val="center"/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</w:pPr>
      <w:r w:rsidRPr="00E324D5"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  <w:t>БЫКАНОВСКОГО  СЕЛЬСОВЕТА</w:t>
      </w:r>
    </w:p>
    <w:p w:rsidR="00E324D5" w:rsidRPr="00E324D5" w:rsidRDefault="00E324D5" w:rsidP="00575B5F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</w:pPr>
      <w:r w:rsidRPr="00E324D5"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  <w:t>ОБОЯНСКОГО  РАЙОНА   КУРСКОЙ  ОБЛАСТИ</w:t>
      </w:r>
    </w:p>
    <w:p w:rsidR="00E324D5" w:rsidRPr="00E324D5" w:rsidRDefault="00E324D5" w:rsidP="00E324D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</w:pPr>
    </w:p>
    <w:p w:rsidR="00E324D5" w:rsidRPr="00E324D5" w:rsidRDefault="00E324D5" w:rsidP="00E324D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</w:pPr>
      <w:r w:rsidRPr="00E324D5"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  <w:t xml:space="preserve">                                  ПОСТАНОВЛЕНИЕ</w:t>
      </w:r>
    </w:p>
    <w:p w:rsidR="00E324D5" w:rsidRPr="00E324D5" w:rsidRDefault="00E324D5" w:rsidP="00E324D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</w:pPr>
    </w:p>
    <w:p w:rsidR="00E324D5" w:rsidRPr="00E324D5" w:rsidRDefault="00E324D5" w:rsidP="00E324D5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pacing w:val="-9"/>
          <w:kern w:val="1"/>
          <w:sz w:val="32"/>
          <w:szCs w:val="32"/>
          <w:lang w:eastAsia="ar-SA"/>
        </w:rPr>
      </w:pPr>
      <w:r w:rsidRPr="00E324D5">
        <w:rPr>
          <w:rFonts w:ascii="Times New Roman" w:eastAsia="Arial Unicode MS" w:hAnsi="Times New Roman" w:cs="Times New Roman"/>
          <w:b/>
          <w:kern w:val="1"/>
          <w:sz w:val="32"/>
          <w:szCs w:val="32"/>
          <w:lang w:eastAsia="ar-SA"/>
        </w:rPr>
        <w:t xml:space="preserve">                            от  12  декабря  2016 г. №110 </w:t>
      </w: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322" w:lineRule="exact"/>
        <w:ind w:right="39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у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</w:t>
      </w:r>
      <w:r w:rsidRPr="00E324D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ж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м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Pr="00E324D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ницип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альной </w:t>
      </w:r>
      <w:r w:rsidRPr="00E324D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</w:t>
      </w:r>
      <w:r w:rsidRPr="00E324D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граммы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«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</w:t>
      </w:r>
      <w:r w:rsidRPr="00E324D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</w:t>
      </w:r>
      <w:r w:rsidRPr="00E324D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сн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ы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 меры </w:t>
      </w:r>
      <w:r w:rsidRPr="00E324D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в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оде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й</w:t>
      </w:r>
      <w:r w:rsidRPr="00E324D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с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злоуп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б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</w:t>
      </w:r>
      <w:r w:rsidRPr="00E324D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ко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ик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 и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и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еза</w:t>
      </w:r>
      <w:r w:rsidRPr="00E324D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м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 о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б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ерр</w:t>
      </w:r>
      <w:r w:rsidRPr="00E324D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>у</w:t>
      </w:r>
      <w:r w:rsidRPr="00E324D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ницип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альн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 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Pr="00E324D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азо</w:t>
      </w:r>
      <w:r w:rsidRPr="00E324D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в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ни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  <w:lang w:eastAsia="ru-RU"/>
        </w:rPr>
        <w:t>«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Быкановский сельсовет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20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17-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20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г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д</w:t>
      </w:r>
      <w:r w:rsidRPr="00E324D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ы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120" w:lineRule="exact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В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 xml:space="preserve"> с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11"/>
          <w:sz w:val="29"/>
          <w:szCs w:val="29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10"/>
          <w:sz w:val="29"/>
          <w:szCs w:val="29"/>
          <w:lang w:eastAsia="ru-RU"/>
        </w:rPr>
        <w:t>тв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spacing w:val="-10"/>
          <w:sz w:val="29"/>
          <w:szCs w:val="29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с</w:t>
      </w:r>
      <w:r w:rsidRPr="00E324D5">
        <w:rPr>
          <w:rFonts w:ascii="Times New Roman" w:eastAsia="Times New Roman" w:hAnsi="Times New Roman" w:cs="Times New Roman"/>
          <w:spacing w:val="-10"/>
          <w:sz w:val="29"/>
          <w:szCs w:val="29"/>
          <w:lang w:eastAsia="ru-RU"/>
        </w:rPr>
        <w:t>тв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ед</w:t>
      </w:r>
      <w:r w:rsidRPr="00E324D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ь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ы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324D5">
        <w:rPr>
          <w:rFonts w:ascii="Times New Roman" w:eastAsia="Times New Roman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E324D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E324D5">
        <w:rPr>
          <w:rFonts w:ascii="Times New Roman" w:eastAsia="Times New Roman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E324D5">
        <w:rPr>
          <w:rFonts w:ascii="Times New Roman" w:eastAsia="Times New Roman" w:hAnsi="Times New Roman" w:cs="Times New Roman"/>
          <w:spacing w:val="25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Pr="00E324D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0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9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24D5">
        <w:rPr>
          <w:rFonts w:ascii="Times New Roman" w:eastAsia="Times New Roman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324D5">
        <w:rPr>
          <w:rFonts w:ascii="Times New Roman" w:eastAsia="Times New Roman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3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Ф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E324D5">
        <w:rPr>
          <w:rFonts w:ascii="Times New Roman" w:eastAsia="Times New Roman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«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еск</w:t>
      </w:r>
      <w:r w:rsidRPr="00E324D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E324D5">
        <w:rPr>
          <w:rFonts w:ascii="Times New Roman" w:eastAsia="Times New Roman" w:hAnsi="Times New Roman" w:cs="Times New Roman"/>
          <w:spacing w:val="28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ствах</w:t>
      </w:r>
      <w:r w:rsidRPr="00E324D5">
        <w:rPr>
          <w:rFonts w:ascii="Times New Roman" w:eastAsia="Times New Roman" w:hAnsi="Times New Roman" w:cs="Times New Roman"/>
          <w:spacing w:val="26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пс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их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ро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E324D5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вещ</w:t>
      </w:r>
      <w:r w:rsidRPr="00E324D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ствах»,</w:t>
      </w:r>
      <w:r w:rsidRPr="00E32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06.10.2003г. №131-</w:t>
      </w:r>
      <w:r w:rsidRPr="00E324D5">
        <w:rPr>
          <w:rFonts w:ascii="Times New Roman" w:eastAsia="Times New Roman" w:hAnsi="Times New Roman" w:cs="Times New Roman"/>
          <w:sz w:val="24"/>
          <w:szCs w:val="24"/>
          <w:lang w:eastAsia="ru-RU"/>
        </w:rPr>
        <w:t>ФЗ «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Федерации» (с последующими изменениями от 03.07.2016), руководствуясь Уставом муниципального образования «Быкановский сельсовет»</w:t>
      </w:r>
      <w:r w:rsidRPr="00E324D5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pacing w:val="-20"/>
          <w:sz w:val="29"/>
          <w:szCs w:val="29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в 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це</w:t>
      </w:r>
      <w:r w:rsidRPr="00E324D5">
        <w:rPr>
          <w:rFonts w:ascii="Times New Roman" w:eastAsia="Times New Roman" w:hAnsi="Times New Roman" w:cs="Times New Roman"/>
          <w:spacing w:val="-11"/>
          <w:sz w:val="29"/>
          <w:szCs w:val="29"/>
          <w:lang w:eastAsia="ru-RU"/>
        </w:rPr>
        <w:t>л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я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х</w:t>
      </w:r>
      <w:r w:rsidRPr="00E324D5">
        <w:rPr>
          <w:rFonts w:ascii="Times New Roman" w:eastAsia="Times New Roman" w:hAnsi="Times New Roman" w:cs="Times New Roman"/>
          <w:spacing w:val="26"/>
          <w:sz w:val="29"/>
          <w:szCs w:val="29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pacing w:val="-11"/>
          <w:sz w:val="29"/>
          <w:szCs w:val="29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мп</w:t>
      </w:r>
      <w:r w:rsidRPr="00E324D5">
        <w:rPr>
          <w:rFonts w:ascii="Times New Roman" w:eastAsia="Times New Roman" w:hAnsi="Times New Roman" w:cs="Times New Roman"/>
          <w:spacing w:val="-13"/>
          <w:sz w:val="29"/>
          <w:szCs w:val="29"/>
          <w:lang w:eastAsia="ru-RU"/>
        </w:rPr>
        <w:t>л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с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pacing w:val="-11"/>
          <w:sz w:val="29"/>
          <w:szCs w:val="29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г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24"/>
          <w:sz w:val="29"/>
          <w:szCs w:val="29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ре</w:t>
      </w:r>
      <w:r w:rsidRPr="00E324D5">
        <w:rPr>
          <w:rFonts w:ascii="Times New Roman" w:eastAsia="Times New Roman" w:hAnsi="Times New Roman" w:cs="Times New Roman"/>
          <w:spacing w:val="-13"/>
          <w:sz w:val="29"/>
          <w:szCs w:val="29"/>
          <w:lang w:eastAsia="ru-RU"/>
        </w:rPr>
        <w:t>ш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я</w:t>
      </w:r>
      <w:r w:rsidRPr="00E324D5">
        <w:rPr>
          <w:rFonts w:ascii="Times New Roman" w:eastAsia="Times New Roman" w:hAnsi="Times New Roman" w:cs="Times New Roman"/>
          <w:spacing w:val="23"/>
          <w:sz w:val="29"/>
          <w:szCs w:val="29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п</w:t>
      </w:r>
      <w:r w:rsidRPr="00E324D5">
        <w:rPr>
          <w:rFonts w:ascii="Times New Roman" w:eastAsia="Times New Roman" w:hAnsi="Times New Roman" w:cs="Times New Roman"/>
          <w:spacing w:val="-11"/>
          <w:sz w:val="29"/>
          <w:szCs w:val="29"/>
          <w:lang w:eastAsia="ru-RU"/>
        </w:rPr>
        <w:t>ро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б</w:t>
      </w:r>
      <w:r w:rsidRPr="00E324D5">
        <w:rPr>
          <w:rFonts w:ascii="Times New Roman" w:eastAsia="Times New Roman" w:hAnsi="Times New Roman" w:cs="Times New Roman"/>
          <w:spacing w:val="-11"/>
          <w:sz w:val="29"/>
          <w:szCs w:val="29"/>
          <w:lang w:eastAsia="ru-RU"/>
        </w:rPr>
        <w:t>л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ем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ы</w:t>
      </w:r>
      <w:r w:rsidRPr="00E324D5">
        <w:rPr>
          <w:rFonts w:ascii="Times New Roman" w:eastAsia="Times New Roman" w:hAnsi="Times New Roman" w:cs="Times New Roman"/>
          <w:spacing w:val="26"/>
          <w:sz w:val="29"/>
          <w:szCs w:val="29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п</w:t>
      </w:r>
      <w:r w:rsidRPr="00E324D5">
        <w:rPr>
          <w:rFonts w:ascii="Times New Roman" w:eastAsia="Times New Roman" w:hAnsi="Times New Roman" w:cs="Times New Roman"/>
          <w:spacing w:val="-11"/>
          <w:sz w:val="29"/>
          <w:szCs w:val="29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pacing w:val="-10"/>
          <w:sz w:val="29"/>
          <w:szCs w:val="29"/>
          <w:lang w:eastAsia="ru-RU"/>
        </w:rPr>
        <w:t>в</w:t>
      </w:r>
      <w:r w:rsidRPr="00E324D5">
        <w:rPr>
          <w:rFonts w:ascii="Times New Roman" w:eastAsia="Times New Roman" w:hAnsi="Times New Roman" w:cs="Times New Roman"/>
          <w:spacing w:val="-11"/>
          <w:sz w:val="29"/>
          <w:szCs w:val="29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д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й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с</w:t>
      </w:r>
      <w:r w:rsidRPr="00E324D5">
        <w:rPr>
          <w:rFonts w:ascii="Times New Roman" w:eastAsia="Times New Roman" w:hAnsi="Times New Roman" w:cs="Times New Roman"/>
          <w:spacing w:val="-10"/>
          <w:sz w:val="29"/>
          <w:szCs w:val="29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spacing w:val="-13"/>
          <w:sz w:val="29"/>
          <w:szCs w:val="29"/>
          <w:lang w:eastAsia="ru-RU"/>
        </w:rPr>
        <w:t>в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я</w:t>
      </w:r>
      <w:r w:rsidRPr="00E324D5">
        <w:rPr>
          <w:rFonts w:ascii="Times New Roman" w:eastAsia="Times New Roman" w:hAnsi="Times New Roman" w:cs="Times New Roman"/>
          <w:spacing w:val="23"/>
          <w:sz w:val="29"/>
          <w:szCs w:val="29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з</w:t>
      </w:r>
      <w:r w:rsidRPr="00E324D5">
        <w:rPr>
          <w:rFonts w:ascii="Times New Roman" w:eastAsia="Times New Roman" w:hAnsi="Times New Roman" w:cs="Times New Roman"/>
          <w:spacing w:val="-11"/>
          <w:sz w:val="29"/>
          <w:szCs w:val="29"/>
          <w:lang w:eastAsia="ru-RU"/>
        </w:rPr>
        <w:t>ло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у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п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б</w:t>
      </w:r>
      <w:r w:rsidRPr="00E324D5">
        <w:rPr>
          <w:rFonts w:ascii="Times New Roman" w:eastAsia="Times New Roman" w:hAnsi="Times New Roman" w:cs="Times New Roman"/>
          <w:spacing w:val="-13"/>
          <w:sz w:val="29"/>
          <w:szCs w:val="29"/>
          <w:lang w:eastAsia="ru-RU"/>
        </w:rPr>
        <w:t>л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ю 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ка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м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pacing w:val="56"/>
          <w:sz w:val="29"/>
          <w:szCs w:val="29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pacing w:val="59"/>
          <w:sz w:val="29"/>
          <w:szCs w:val="29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х</w:t>
      </w:r>
      <w:r w:rsidRPr="00E324D5">
        <w:rPr>
          <w:rFonts w:ascii="Times New Roman" w:eastAsia="Times New Roman" w:hAnsi="Times New Roman" w:cs="Times New Roman"/>
          <w:spacing w:val="57"/>
          <w:sz w:val="29"/>
          <w:szCs w:val="29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з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pacing w:val="-11"/>
          <w:sz w:val="29"/>
          <w:szCs w:val="29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pacing w:val="-11"/>
          <w:sz w:val="29"/>
          <w:szCs w:val="29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м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у</w:t>
      </w:r>
      <w:r w:rsidRPr="00E324D5">
        <w:rPr>
          <w:rFonts w:ascii="Times New Roman" w:eastAsia="Times New Roman" w:hAnsi="Times New Roman" w:cs="Times New Roman"/>
          <w:spacing w:val="60"/>
          <w:sz w:val="29"/>
          <w:szCs w:val="29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11"/>
          <w:sz w:val="29"/>
          <w:szCs w:val="29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б</w:t>
      </w:r>
      <w:r w:rsidRPr="00E324D5">
        <w:rPr>
          <w:rFonts w:ascii="Times New Roman" w:eastAsia="Times New Roman" w:hAnsi="Times New Roman" w:cs="Times New Roman"/>
          <w:spacing w:val="-11"/>
          <w:sz w:val="29"/>
          <w:szCs w:val="29"/>
          <w:lang w:eastAsia="ru-RU"/>
        </w:rPr>
        <w:t>ор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у</w:t>
      </w:r>
      <w:r w:rsidRPr="00E324D5">
        <w:rPr>
          <w:rFonts w:ascii="Times New Roman" w:eastAsia="Times New Roman" w:hAnsi="Times New Roman" w:cs="Times New Roman"/>
          <w:spacing w:val="58"/>
          <w:sz w:val="29"/>
          <w:szCs w:val="29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spacing w:val="57"/>
          <w:sz w:val="29"/>
          <w:szCs w:val="29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10"/>
          <w:sz w:val="29"/>
          <w:szCs w:val="29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spacing w:val="-11"/>
          <w:sz w:val="29"/>
          <w:szCs w:val="29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ри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spacing w:val="-11"/>
          <w:sz w:val="29"/>
          <w:szCs w:val="29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pacing w:val="56"/>
          <w:sz w:val="29"/>
          <w:szCs w:val="29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м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у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ц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п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spacing w:val="-11"/>
          <w:sz w:val="29"/>
          <w:szCs w:val="29"/>
          <w:lang w:eastAsia="ru-RU"/>
        </w:rPr>
        <w:t>ль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г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о 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б</w:t>
      </w:r>
      <w:r w:rsidRPr="00E324D5">
        <w:rPr>
          <w:rFonts w:ascii="Times New Roman" w:eastAsia="Times New Roman" w:hAnsi="Times New Roman" w:cs="Times New Roman"/>
          <w:spacing w:val="-11"/>
          <w:sz w:val="29"/>
          <w:szCs w:val="29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з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13"/>
          <w:sz w:val="29"/>
          <w:szCs w:val="29"/>
          <w:lang w:eastAsia="ru-RU"/>
        </w:rPr>
        <w:t>в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я</w:t>
      </w:r>
      <w:r w:rsidRPr="00E324D5">
        <w:rPr>
          <w:rFonts w:ascii="Times New Roman" w:eastAsia="Times New Roman" w:hAnsi="Times New Roman" w:cs="Times New Roman"/>
          <w:spacing w:val="71"/>
          <w:sz w:val="29"/>
          <w:szCs w:val="29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11"/>
          <w:sz w:val="29"/>
          <w:szCs w:val="29"/>
          <w:lang w:eastAsia="ru-RU"/>
        </w:rPr>
        <w:t>«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Быкановский сельсовет</w:t>
      </w:r>
      <w:r w:rsidRPr="00E324D5">
        <w:rPr>
          <w:rFonts w:ascii="Times New Roman" w:eastAsia="Times New Roman" w:hAnsi="Times New Roman" w:cs="Times New Roman"/>
          <w:spacing w:val="-11"/>
          <w:sz w:val="29"/>
          <w:szCs w:val="29"/>
          <w:lang w:eastAsia="ru-RU"/>
        </w:rPr>
        <w:t>»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,</w:t>
      </w:r>
      <w:r w:rsidRPr="00E324D5">
        <w:rPr>
          <w:rFonts w:ascii="Times New Roman" w:eastAsia="Times New Roman" w:hAnsi="Times New Roman" w:cs="Times New Roman"/>
          <w:spacing w:val="71"/>
          <w:sz w:val="29"/>
          <w:szCs w:val="29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админист</w:t>
      </w:r>
      <w:r w:rsidRPr="00E324D5">
        <w:rPr>
          <w:rFonts w:ascii="Times New Roman" w:eastAsia="Times New Roman" w:hAnsi="Times New Roman" w:cs="Times New Roman"/>
          <w:spacing w:val="-11"/>
          <w:sz w:val="29"/>
          <w:szCs w:val="29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аци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я 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Быкановского сельсовета Обоянского района</w:t>
      </w:r>
      <w:r w:rsidRPr="00E324D5">
        <w:rPr>
          <w:rFonts w:ascii="Times New Roman" w:eastAsia="Times New Roman" w:hAnsi="Times New Roman" w:cs="Times New Roman"/>
          <w:spacing w:val="-24"/>
          <w:sz w:val="29"/>
          <w:szCs w:val="29"/>
          <w:lang w:eastAsia="ru-RU"/>
        </w:rPr>
        <w:t xml:space="preserve"> </w:t>
      </w: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ПОСТАНОВЛЯЕТ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:</w:t>
      </w:r>
    </w:p>
    <w:p w:rsidR="00E324D5" w:rsidRPr="00E324D5" w:rsidRDefault="00E324D5" w:rsidP="00E324D5">
      <w:pPr>
        <w:widowControl w:val="0"/>
        <w:numPr>
          <w:ilvl w:val="0"/>
          <w:numId w:val="33"/>
        </w:numPr>
        <w:tabs>
          <w:tab w:val="left" w:pos="111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02" w:right="119" w:firstLine="707"/>
        <w:jc w:val="both"/>
        <w:rPr>
          <w:rFonts w:ascii="Times New Roman" w:eastAsia="Times New Roman" w:hAnsi="Times New Roman" w:cs="Times New Roman"/>
          <w:sz w:val="29"/>
          <w:szCs w:val="29"/>
          <w:lang w:eastAsia="ru-RU"/>
        </w:rPr>
      </w:pPr>
      <w:r w:rsidRPr="00E324D5">
        <w:rPr>
          <w:rFonts w:ascii="Times New Roman" w:eastAsia="Times New Roman" w:hAnsi="Times New Roman" w:cs="Times New Roman"/>
          <w:spacing w:val="-5"/>
          <w:sz w:val="29"/>
          <w:szCs w:val="29"/>
          <w:lang w:eastAsia="ru-RU"/>
        </w:rPr>
        <w:t>Утве</w:t>
      </w:r>
      <w:r w:rsidRPr="00E324D5">
        <w:rPr>
          <w:rFonts w:ascii="Times New Roman" w:eastAsia="Times New Roman" w:hAnsi="Times New Roman" w:cs="Times New Roman"/>
          <w:spacing w:val="-4"/>
          <w:sz w:val="29"/>
          <w:szCs w:val="29"/>
          <w:lang w:eastAsia="ru-RU"/>
        </w:rPr>
        <w:t>рд</w:t>
      </w:r>
      <w:r w:rsidRPr="00E324D5">
        <w:rPr>
          <w:rFonts w:ascii="Times New Roman" w:eastAsia="Times New Roman" w:hAnsi="Times New Roman" w:cs="Times New Roman"/>
          <w:spacing w:val="-5"/>
          <w:sz w:val="29"/>
          <w:szCs w:val="29"/>
          <w:lang w:eastAsia="ru-RU"/>
        </w:rPr>
        <w:t>ит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ь</w:t>
      </w:r>
      <w:r w:rsidRPr="00E324D5">
        <w:rPr>
          <w:rFonts w:ascii="Times New Roman" w:eastAsia="Times New Roman" w:hAnsi="Times New Roman" w:cs="Times New Roman"/>
          <w:spacing w:val="18"/>
          <w:sz w:val="29"/>
          <w:szCs w:val="29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5"/>
          <w:sz w:val="29"/>
          <w:szCs w:val="29"/>
          <w:lang w:eastAsia="ru-RU"/>
        </w:rPr>
        <w:t>п</w:t>
      </w:r>
      <w:r w:rsidRPr="00E324D5">
        <w:rPr>
          <w:rFonts w:ascii="Times New Roman" w:eastAsia="Times New Roman" w:hAnsi="Times New Roman" w:cs="Times New Roman"/>
          <w:spacing w:val="-4"/>
          <w:sz w:val="29"/>
          <w:szCs w:val="29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spacing w:val="-5"/>
          <w:sz w:val="29"/>
          <w:szCs w:val="29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pacing w:val="-6"/>
          <w:sz w:val="29"/>
          <w:szCs w:val="29"/>
          <w:lang w:eastAsia="ru-RU"/>
        </w:rPr>
        <w:t>л</w:t>
      </w:r>
      <w:r w:rsidRPr="00E324D5">
        <w:rPr>
          <w:rFonts w:ascii="Times New Roman" w:eastAsia="Times New Roman" w:hAnsi="Times New Roman" w:cs="Times New Roman"/>
          <w:spacing w:val="-2"/>
          <w:sz w:val="29"/>
          <w:szCs w:val="29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spacing w:val="-4"/>
          <w:sz w:val="29"/>
          <w:szCs w:val="29"/>
          <w:lang w:eastAsia="ru-RU"/>
        </w:rPr>
        <w:t>г</w:t>
      </w:r>
      <w:r w:rsidRPr="00E324D5">
        <w:rPr>
          <w:rFonts w:ascii="Times New Roman" w:eastAsia="Times New Roman" w:hAnsi="Times New Roman" w:cs="Times New Roman"/>
          <w:spacing w:val="-5"/>
          <w:sz w:val="29"/>
          <w:szCs w:val="29"/>
          <w:lang w:eastAsia="ru-RU"/>
        </w:rPr>
        <w:t>ае</w:t>
      </w:r>
      <w:r w:rsidRPr="00E324D5">
        <w:rPr>
          <w:rFonts w:ascii="Times New Roman" w:eastAsia="Times New Roman" w:hAnsi="Times New Roman" w:cs="Times New Roman"/>
          <w:spacing w:val="-4"/>
          <w:sz w:val="29"/>
          <w:szCs w:val="29"/>
          <w:lang w:eastAsia="ru-RU"/>
        </w:rPr>
        <w:t>му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ю</w:t>
      </w:r>
      <w:r w:rsidRPr="00E324D5">
        <w:rPr>
          <w:rFonts w:ascii="Times New Roman" w:eastAsia="Times New Roman" w:hAnsi="Times New Roman" w:cs="Times New Roman"/>
          <w:spacing w:val="17"/>
          <w:sz w:val="29"/>
          <w:szCs w:val="29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4"/>
          <w:sz w:val="29"/>
          <w:szCs w:val="29"/>
          <w:lang w:eastAsia="ru-RU"/>
        </w:rPr>
        <w:t>му</w:t>
      </w:r>
      <w:r w:rsidRPr="00E324D5">
        <w:rPr>
          <w:rFonts w:ascii="Times New Roman" w:eastAsia="Times New Roman" w:hAnsi="Times New Roman" w:cs="Times New Roman"/>
          <w:spacing w:val="-5"/>
          <w:sz w:val="29"/>
          <w:szCs w:val="29"/>
          <w:lang w:eastAsia="ru-RU"/>
        </w:rPr>
        <w:t>ниципа</w:t>
      </w:r>
      <w:r w:rsidRPr="00E324D5">
        <w:rPr>
          <w:rFonts w:ascii="Times New Roman" w:eastAsia="Times New Roman" w:hAnsi="Times New Roman" w:cs="Times New Roman"/>
          <w:spacing w:val="-6"/>
          <w:sz w:val="29"/>
          <w:szCs w:val="29"/>
          <w:lang w:eastAsia="ru-RU"/>
        </w:rPr>
        <w:t>ль</w:t>
      </w:r>
      <w:r w:rsidRPr="00E324D5">
        <w:rPr>
          <w:rFonts w:ascii="Times New Roman" w:eastAsia="Times New Roman" w:hAnsi="Times New Roman" w:cs="Times New Roman"/>
          <w:spacing w:val="-5"/>
          <w:sz w:val="29"/>
          <w:szCs w:val="29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pacing w:val="-4"/>
          <w:sz w:val="29"/>
          <w:szCs w:val="29"/>
          <w:lang w:eastAsia="ru-RU"/>
        </w:rPr>
        <w:t>у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ю</w:t>
      </w:r>
      <w:r w:rsidRPr="00E324D5">
        <w:rPr>
          <w:rFonts w:ascii="Times New Roman" w:eastAsia="Times New Roman" w:hAnsi="Times New Roman" w:cs="Times New Roman"/>
          <w:spacing w:val="17"/>
          <w:sz w:val="29"/>
          <w:szCs w:val="29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5"/>
          <w:sz w:val="29"/>
          <w:szCs w:val="29"/>
          <w:lang w:eastAsia="ru-RU"/>
        </w:rPr>
        <w:t>п</w:t>
      </w:r>
      <w:r w:rsidRPr="00E324D5">
        <w:rPr>
          <w:rFonts w:ascii="Times New Roman" w:eastAsia="Times New Roman" w:hAnsi="Times New Roman" w:cs="Times New Roman"/>
          <w:spacing w:val="-4"/>
          <w:sz w:val="29"/>
          <w:szCs w:val="29"/>
          <w:lang w:eastAsia="ru-RU"/>
        </w:rPr>
        <w:t>рогр</w:t>
      </w:r>
      <w:r w:rsidRPr="00E324D5">
        <w:rPr>
          <w:rFonts w:ascii="Times New Roman" w:eastAsia="Times New Roman" w:hAnsi="Times New Roman" w:cs="Times New Roman"/>
          <w:spacing w:val="-5"/>
          <w:sz w:val="29"/>
          <w:szCs w:val="29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spacing w:val="-4"/>
          <w:sz w:val="29"/>
          <w:szCs w:val="29"/>
          <w:lang w:eastAsia="ru-RU"/>
        </w:rPr>
        <w:t>мм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у</w:t>
      </w:r>
      <w:r w:rsidRPr="00E324D5">
        <w:rPr>
          <w:rFonts w:ascii="Times New Roman" w:eastAsia="Times New Roman" w:hAnsi="Times New Roman" w:cs="Times New Roman"/>
          <w:spacing w:val="19"/>
          <w:sz w:val="29"/>
          <w:szCs w:val="29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7"/>
          <w:sz w:val="29"/>
          <w:szCs w:val="29"/>
          <w:lang w:eastAsia="ru-RU"/>
        </w:rPr>
        <w:t>«</w:t>
      </w:r>
      <w:r w:rsidRPr="00E324D5">
        <w:rPr>
          <w:rFonts w:ascii="Times New Roman" w:eastAsia="Times New Roman" w:hAnsi="Times New Roman" w:cs="Times New Roman"/>
          <w:spacing w:val="-5"/>
          <w:sz w:val="29"/>
          <w:szCs w:val="29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pacing w:val="-4"/>
          <w:sz w:val="29"/>
          <w:szCs w:val="29"/>
          <w:lang w:eastAsia="ru-RU"/>
        </w:rPr>
        <w:t>ом</w:t>
      </w:r>
      <w:r w:rsidRPr="00E324D5">
        <w:rPr>
          <w:rFonts w:ascii="Times New Roman" w:eastAsia="Times New Roman" w:hAnsi="Times New Roman" w:cs="Times New Roman"/>
          <w:spacing w:val="-5"/>
          <w:sz w:val="29"/>
          <w:szCs w:val="29"/>
          <w:lang w:eastAsia="ru-RU"/>
        </w:rPr>
        <w:t>п</w:t>
      </w:r>
      <w:r w:rsidRPr="00E324D5">
        <w:rPr>
          <w:rFonts w:ascii="Times New Roman" w:eastAsia="Times New Roman" w:hAnsi="Times New Roman" w:cs="Times New Roman"/>
          <w:spacing w:val="-6"/>
          <w:sz w:val="29"/>
          <w:szCs w:val="29"/>
          <w:lang w:eastAsia="ru-RU"/>
        </w:rPr>
        <w:t>л</w:t>
      </w:r>
      <w:r w:rsidRPr="00E324D5">
        <w:rPr>
          <w:rFonts w:ascii="Times New Roman" w:eastAsia="Times New Roman" w:hAnsi="Times New Roman" w:cs="Times New Roman"/>
          <w:spacing w:val="-5"/>
          <w:sz w:val="29"/>
          <w:szCs w:val="29"/>
          <w:lang w:eastAsia="ru-RU"/>
        </w:rPr>
        <w:t>ексн</w:t>
      </w:r>
      <w:r w:rsidRPr="00E324D5">
        <w:rPr>
          <w:rFonts w:ascii="Times New Roman" w:eastAsia="Times New Roman" w:hAnsi="Times New Roman" w:cs="Times New Roman"/>
          <w:spacing w:val="-6"/>
          <w:sz w:val="29"/>
          <w:szCs w:val="29"/>
          <w:lang w:eastAsia="ru-RU"/>
        </w:rPr>
        <w:t>ы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е </w:t>
      </w:r>
      <w:r w:rsidRPr="00E324D5">
        <w:rPr>
          <w:rFonts w:ascii="Times New Roman" w:eastAsia="Times New Roman" w:hAnsi="Times New Roman" w:cs="Times New Roman"/>
          <w:spacing w:val="-4"/>
          <w:sz w:val="29"/>
          <w:szCs w:val="29"/>
          <w:lang w:eastAsia="ru-RU"/>
        </w:rPr>
        <w:t>м</w:t>
      </w:r>
      <w:r w:rsidRPr="00E324D5">
        <w:rPr>
          <w:rFonts w:ascii="Times New Roman" w:eastAsia="Times New Roman" w:hAnsi="Times New Roman" w:cs="Times New Roman"/>
          <w:spacing w:val="-5"/>
          <w:sz w:val="29"/>
          <w:szCs w:val="29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spacing w:val="-4"/>
          <w:sz w:val="29"/>
          <w:szCs w:val="29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ы</w:t>
      </w:r>
      <w:r w:rsidRPr="00E324D5">
        <w:rPr>
          <w:rFonts w:ascii="Times New Roman" w:eastAsia="Times New Roman" w:hAnsi="Times New Roman" w:cs="Times New Roman"/>
          <w:spacing w:val="9"/>
          <w:sz w:val="29"/>
          <w:szCs w:val="29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5"/>
          <w:sz w:val="29"/>
          <w:szCs w:val="29"/>
          <w:lang w:eastAsia="ru-RU"/>
        </w:rPr>
        <w:t>п</w:t>
      </w:r>
      <w:r w:rsidRPr="00E324D5">
        <w:rPr>
          <w:rFonts w:ascii="Times New Roman" w:eastAsia="Times New Roman" w:hAnsi="Times New Roman" w:cs="Times New Roman"/>
          <w:spacing w:val="-4"/>
          <w:sz w:val="29"/>
          <w:szCs w:val="29"/>
          <w:lang w:eastAsia="ru-RU"/>
        </w:rPr>
        <w:t>ро</w:t>
      </w:r>
      <w:r w:rsidRPr="00E324D5">
        <w:rPr>
          <w:rFonts w:ascii="Times New Roman" w:eastAsia="Times New Roman" w:hAnsi="Times New Roman" w:cs="Times New Roman"/>
          <w:spacing w:val="-5"/>
          <w:sz w:val="29"/>
          <w:szCs w:val="29"/>
          <w:lang w:eastAsia="ru-RU"/>
        </w:rPr>
        <w:t>тив</w:t>
      </w:r>
      <w:r w:rsidRPr="00E324D5">
        <w:rPr>
          <w:rFonts w:ascii="Times New Roman" w:eastAsia="Times New Roman" w:hAnsi="Times New Roman" w:cs="Times New Roman"/>
          <w:spacing w:val="-4"/>
          <w:sz w:val="29"/>
          <w:szCs w:val="29"/>
          <w:lang w:eastAsia="ru-RU"/>
        </w:rPr>
        <w:t>од</w:t>
      </w:r>
      <w:r w:rsidRPr="00E324D5">
        <w:rPr>
          <w:rFonts w:ascii="Times New Roman" w:eastAsia="Times New Roman" w:hAnsi="Times New Roman" w:cs="Times New Roman"/>
          <w:spacing w:val="-5"/>
          <w:sz w:val="29"/>
          <w:szCs w:val="29"/>
          <w:lang w:eastAsia="ru-RU"/>
        </w:rPr>
        <w:t>ействи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я</w:t>
      </w:r>
      <w:r w:rsidRPr="00E324D5">
        <w:rPr>
          <w:rFonts w:ascii="Times New Roman" w:eastAsia="Times New Roman" w:hAnsi="Times New Roman" w:cs="Times New Roman"/>
          <w:spacing w:val="11"/>
          <w:sz w:val="29"/>
          <w:szCs w:val="29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5"/>
          <w:sz w:val="29"/>
          <w:szCs w:val="29"/>
          <w:lang w:eastAsia="ru-RU"/>
        </w:rPr>
        <w:t>з</w:t>
      </w:r>
      <w:r w:rsidRPr="00E324D5">
        <w:rPr>
          <w:rFonts w:ascii="Times New Roman" w:eastAsia="Times New Roman" w:hAnsi="Times New Roman" w:cs="Times New Roman"/>
          <w:spacing w:val="-6"/>
          <w:sz w:val="29"/>
          <w:szCs w:val="29"/>
          <w:lang w:eastAsia="ru-RU"/>
        </w:rPr>
        <w:t>л</w:t>
      </w:r>
      <w:r w:rsidRPr="00E324D5">
        <w:rPr>
          <w:rFonts w:ascii="Times New Roman" w:eastAsia="Times New Roman" w:hAnsi="Times New Roman" w:cs="Times New Roman"/>
          <w:spacing w:val="-4"/>
          <w:sz w:val="29"/>
          <w:szCs w:val="29"/>
          <w:lang w:eastAsia="ru-RU"/>
        </w:rPr>
        <w:t>оу</w:t>
      </w:r>
      <w:r w:rsidRPr="00E324D5">
        <w:rPr>
          <w:rFonts w:ascii="Times New Roman" w:eastAsia="Times New Roman" w:hAnsi="Times New Roman" w:cs="Times New Roman"/>
          <w:spacing w:val="-5"/>
          <w:sz w:val="29"/>
          <w:szCs w:val="29"/>
          <w:lang w:eastAsia="ru-RU"/>
        </w:rPr>
        <w:t>п</w:t>
      </w:r>
      <w:r w:rsidRPr="00E324D5">
        <w:rPr>
          <w:rFonts w:ascii="Times New Roman" w:eastAsia="Times New Roman" w:hAnsi="Times New Roman" w:cs="Times New Roman"/>
          <w:spacing w:val="-4"/>
          <w:sz w:val="29"/>
          <w:szCs w:val="29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5"/>
          <w:sz w:val="29"/>
          <w:szCs w:val="29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spacing w:val="-4"/>
          <w:sz w:val="29"/>
          <w:szCs w:val="29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spacing w:val="-5"/>
          <w:sz w:val="29"/>
          <w:szCs w:val="29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spacing w:val="-4"/>
          <w:sz w:val="29"/>
          <w:szCs w:val="29"/>
          <w:lang w:eastAsia="ru-RU"/>
        </w:rPr>
        <w:t>б</w:t>
      </w:r>
      <w:r w:rsidRPr="00E324D5">
        <w:rPr>
          <w:rFonts w:ascii="Times New Roman" w:eastAsia="Times New Roman" w:hAnsi="Times New Roman" w:cs="Times New Roman"/>
          <w:spacing w:val="-6"/>
          <w:sz w:val="29"/>
          <w:szCs w:val="29"/>
          <w:lang w:eastAsia="ru-RU"/>
        </w:rPr>
        <w:t>л</w:t>
      </w:r>
      <w:r w:rsidRPr="00E324D5">
        <w:rPr>
          <w:rFonts w:ascii="Times New Roman" w:eastAsia="Times New Roman" w:hAnsi="Times New Roman" w:cs="Times New Roman"/>
          <w:spacing w:val="-5"/>
          <w:sz w:val="29"/>
          <w:szCs w:val="29"/>
          <w:lang w:eastAsia="ru-RU"/>
        </w:rPr>
        <w:t>ени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ю</w:t>
      </w:r>
      <w:r w:rsidRPr="00E324D5">
        <w:rPr>
          <w:rFonts w:ascii="Times New Roman" w:eastAsia="Times New Roman" w:hAnsi="Times New Roman" w:cs="Times New Roman"/>
          <w:spacing w:val="9"/>
          <w:sz w:val="29"/>
          <w:szCs w:val="29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5"/>
          <w:sz w:val="29"/>
          <w:szCs w:val="29"/>
          <w:lang w:eastAsia="ru-RU"/>
        </w:rPr>
        <w:t>на</w:t>
      </w:r>
      <w:r w:rsidRPr="00E324D5">
        <w:rPr>
          <w:rFonts w:ascii="Times New Roman" w:eastAsia="Times New Roman" w:hAnsi="Times New Roman" w:cs="Times New Roman"/>
          <w:spacing w:val="-4"/>
          <w:sz w:val="29"/>
          <w:szCs w:val="29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spacing w:val="-5"/>
          <w:sz w:val="29"/>
          <w:szCs w:val="29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pacing w:val="-4"/>
          <w:sz w:val="29"/>
          <w:szCs w:val="29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5"/>
          <w:sz w:val="29"/>
          <w:szCs w:val="29"/>
          <w:lang w:eastAsia="ru-RU"/>
        </w:rPr>
        <w:t>тика</w:t>
      </w:r>
      <w:r w:rsidRPr="00E324D5">
        <w:rPr>
          <w:rFonts w:ascii="Times New Roman" w:eastAsia="Times New Roman" w:hAnsi="Times New Roman" w:cs="Times New Roman"/>
          <w:spacing w:val="-4"/>
          <w:sz w:val="29"/>
          <w:szCs w:val="29"/>
          <w:lang w:eastAsia="ru-RU"/>
        </w:rPr>
        <w:t>м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pacing w:val="11"/>
          <w:sz w:val="29"/>
          <w:szCs w:val="29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pacing w:val="11"/>
          <w:sz w:val="29"/>
          <w:szCs w:val="29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5"/>
          <w:sz w:val="29"/>
          <w:szCs w:val="29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х</w:t>
      </w:r>
      <w:r w:rsidRPr="00E324D5">
        <w:rPr>
          <w:rFonts w:ascii="Times New Roman" w:eastAsia="Times New Roman" w:hAnsi="Times New Roman" w:cs="Times New Roman"/>
          <w:spacing w:val="12"/>
          <w:sz w:val="29"/>
          <w:szCs w:val="29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5"/>
          <w:sz w:val="29"/>
          <w:szCs w:val="29"/>
          <w:lang w:eastAsia="ru-RU"/>
        </w:rPr>
        <w:t>незак</w:t>
      </w:r>
      <w:r w:rsidRPr="00E324D5">
        <w:rPr>
          <w:rFonts w:ascii="Times New Roman" w:eastAsia="Times New Roman" w:hAnsi="Times New Roman" w:cs="Times New Roman"/>
          <w:spacing w:val="-4"/>
          <w:sz w:val="29"/>
          <w:szCs w:val="29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5"/>
          <w:sz w:val="29"/>
          <w:szCs w:val="29"/>
          <w:lang w:eastAsia="ru-RU"/>
        </w:rPr>
        <w:t>нн</w:t>
      </w:r>
      <w:r w:rsidRPr="00E324D5">
        <w:rPr>
          <w:rFonts w:ascii="Times New Roman" w:eastAsia="Times New Roman" w:hAnsi="Times New Roman" w:cs="Times New Roman"/>
          <w:spacing w:val="-4"/>
          <w:sz w:val="29"/>
          <w:szCs w:val="29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7"/>
          <w:sz w:val="29"/>
          <w:szCs w:val="29"/>
          <w:lang w:eastAsia="ru-RU"/>
        </w:rPr>
        <w:t>м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у </w:t>
      </w:r>
      <w:r w:rsidRPr="00E324D5">
        <w:rPr>
          <w:rFonts w:ascii="Times New Roman" w:eastAsia="Times New Roman" w:hAnsi="Times New Roman" w:cs="Times New Roman"/>
          <w:spacing w:val="-4"/>
          <w:sz w:val="29"/>
          <w:szCs w:val="29"/>
          <w:lang w:eastAsia="ru-RU"/>
        </w:rPr>
        <w:t>оборо</w:t>
      </w:r>
      <w:r w:rsidRPr="00E324D5">
        <w:rPr>
          <w:rFonts w:ascii="Times New Roman" w:eastAsia="Times New Roman" w:hAnsi="Times New Roman" w:cs="Times New Roman"/>
          <w:spacing w:val="-5"/>
          <w:sz w:val="29"/>
          <w:szCs w:val="29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у</w:t>
      </w:r>
      <w:r w:rsidRPr="00E324D5">
        <w:rPr>
          <w:rFonts w:ascii="Times New Roman" w:eastAsia="Times New Roman" w:hAnsi="Times New Roman" w:cs="Times New Roman"/>
          <w:spacing w:val="40"/>
          <w:sz w:val="29"/>
          <w:szCs w:val="29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spacing w:val="30"/>
          <w:sz w:val="29"/>
          <w:szCs w:val="29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10"/>
          <w:sz w:val="29"/>
          <w:szCs w:val="29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ерри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spacing w:val="-11"/>
          <w:sz w:val="29"/>
          <w:szCs w:val="29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ри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pacing w:val="30"/>
          <w:sz w:val="29"/>
          <w:szCs w:val="29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муниципа</w:t>
      </w:r>
      <w:r w:rsidRPr="00E324D5">
        <w:rPr>
          <w:rFonts w:ascii="Times New Roman" w:eastAsia="Times New Roman" w:hAnsi="Times New Roman" w:cs="Times New Roman"/>
          <w:spacing w:val="-11"/>
          <w:sz w:val="29"/>
          <w:szCs w:val="29"/>
          <w:lang w:eastAsia="ru-RU"/>
        </w:rPr>
        <w:t>ль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но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г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31"/>
          <w:sz w:val="29"/>
          <w:szCs w:val="29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6"/>
          <w:sz w:val="29"/>
          <w:szCs w:val="29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бразо</w:t>
      </w:r>
      <w:r w:rsidRPr="00E324D5">
        <w:rPr>
          <w:rFonts w:ascii="Times New Roman" w:eastAsia="Times New Roman" w:hAnsi="Times New Roman" w:cs="Times New Roman"/>
          <w:spacing w:val="-10"/>
          <w:sz w:val="29"/>
          <w:szCs w:val="29"/>
          <w:lang w:eastAsia="ru-RU"/>
        </w:rPr>
        <w:t>в</w:t>
      </w:r>
      <w:r w:rsidRPr="00E324D5">
        <w:rPr>
          <w:rFonts w:ascii="Times New Roman" w:eastAsia="Times New Roman" w:hAnsi="Times New Roman" w:cs="Times New Roman"/>
          <w:spacing w:val="-9"/>
          <w:sz w:val="29"/>
          <w:szCs w:val="29"/>
          <w:lang w:eastAsia="ru-RU"/>
        </w:rPr>
        <w:t>ани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я</w:t>
      </w:r>
      <w:r w:rsidRPr="00E324D5">
        <w:rPr>
          <w:rFonts w:ascii="Times New Roman" w:eastAsia="Times New Roman" w:hAnsi="Times New Roman" w:cs="Times New Roman"/>
          <w:spacing w:val="31"/>
          <w:sz w:val="29"/>
          <w:szCs w:val="29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14"/>
          <w:sz w:val="29"/>
          <w:szCs w:val="29"/>
          <w:lang w:eastAsia="ru-RU"/>
        </w:rPr>
        <w:t>«</w:t>
      </w:r>
      <w:r w:rsidRPr="00E324D5">
        <w:rPr>
          <w:rFonts w:ascii="Times New Roman" w:eastAsia="Times New Roman" w:hAnsi="Times New Roman" w:cs="Times New Roman"/>
          <w:spacing w:val="-12"/>
          <w:sz w:val="29"/>
          <w:szCs w:val="29"/>
          <w:lang w:eastAsia="ru-RU"/>
        </w:rPr>
        <w:t>Быкановский сельсовет»  на 2017-2021 годы</w:t>
      </w:r>
      <w:r w:rsidRPr="00E324D5">
        <w:rPr>
          <w:rFonts w:ascii="Times New Roman" w:eastAsia="Times New Roman" w:hAnsi="Times New Roman" w:cs="Times New Roman"/>
          <w:spacing w:val="-11"/>
          <w:sz w:val="29"/>
          <w:szCs w:val="29"/>
          <w:lang w:eastAsia="ru-RU"/>
        </w:rPr>
        <w:t>»</w:t>
      </w:r>
      <w:r w:rsidRPr="00E324D5">
        <w:rPr>
          <w:rFonts w:ascii="Times New Roman" w:eastAsia="Times New Roman" w:hAnsi="Times New Roman" w:cs="Times New Roman"/>
          <w:sz w:val="29"/>
          <w:szCs w:val="29"/>
          <w:lang w:eastAsia="ru-RU"/>
        </w:rPr>
        <w:t>.</w:t>
      </w:r>
    </w:p>
    <w:p w:rsidR="00E324D5" w:rsidRPr="00E324D5" w:rsidRDefault="00E324D5" w:rsidP="00E324D5">
      <w:pPr>
        <w:widowControl w:val="0"/>
        <w:numPr>
          <w:ilvl w:val="0"/>
          <w:numId w:val="33"/>
        </w:numPr>
        <w:tabs>
          <w:tab w:val="left" w:pos="1081"/>
        </w:tabs>
        <w:kinsoku w:val="0"/>
        <w:overflowPunct w:val="0"/>
        <w:autoSpaceDE w:val="0"/>
        <w:autoSpaceDN w:val="0"/>
        <w:adjustRightInd w:val="0"/>
        <w:spacing w:after="0" w:line="241" w:lineRule="auto"/>
        <w:ind w:left="102" w:right="127" w:firstLine="7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астоящ</w:t>
      </w:r>
      <w:r w:rsidRPr="00E324D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</w:t>
      </w:r>
      <w:r w:rsidRPr="00E324D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324D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E324D5">
        <w:rPr>
          <w:rFonts w:ascii="Times New Roman" w:eastAsia="Times New Roman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</w:t>
      </w:r>
      <w:r w:rsidRPr="00E324D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пает</w:t>
      </w:r>
      <w:r w:rsidRPr="00E324D5">
        <w:rPr>
          <w:rFonts w:ascii="Times New Roman" w:eastAsia="Times New Roman" w:hAnsi="Times New Roman" w:cs="Times New Roman"/>
          <w:spacing w:val="15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324D5">
        <w:rPr>
          <w:rFonts w:ascii="Times New Roman" w:eastAsia="Times New Roman" w:hAnsi="Times New Roman" w:cs="Times New Roman"/>
          <w:spacing w:val="13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си</w:t>
      </w:r>
      <w:r w:rsidRPr="00E324D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324D5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Pr="00E324D5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324D5">
        <w:rPr>
          <w:rFonts w:ascii="Times New Roman" w:eastAsia="Times New Roman" w:hAnsi="Times New Roman" w:cs="Times New Roman"/>
          <w:spacing w:val="16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E324D5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оп</w:t>
      </w:r>
      <w:r w:rsidRPr="00E324D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у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E324D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ик</w:t>
      </w:r>
      <w:r w:rsidRPr="00E324D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ия (</w:t>
      </w:r>
      <w:r w:rsidRPr="00E324D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E324D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я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324D5" w:rsidRPr="00E324D5" w:rsidRDefault="00E324D5" w:rsidP="00E324D5">
      <w:pPr>
        <w:widowControl w:val="0"/>
        <w:tabs>
          <w:tab w:val="left" w:pos="1090"/>
        </w:tabs>
        <w:kinsoku w:val="0"/>
        <w:overflowPunct w:val="0"/>
        <w:autoSpaceDE w:val="0"/>
        <w:autoSpaceDN w:val="0"/>
        <w:adjustRightInd w:val="0"/>
        <w:spacing w:after="0" w:line="319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3. К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нт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E324D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E324D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я нас</w:t>
      </w:r>
      <w:r w:rsidRPr="00E324D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я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ще</w:t>
      </w:r>
      <w:r w:rsidRPr="00E324D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 w:rsidRPr="00E324D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</w:t>
      </w:r>
      <w:r w:rsidRPr="00E324D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л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яю</w:t>
      </w:r>
      <w:r w:rsidRPr="00E324D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E324D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324D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бо</w:t>
      </w:r>
      <w:r w:rsidRPr="00E324D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й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4D5" w:rsidRPr="00E324D5" w:rsidRDefault="00E324D5" w:rsidP="00E324D5">
      <w:pPr>
        <w:widowControl w:val="0"/>
        <w:shd w:val="clear" w:color="auto" w:fill="FFFFFF"/>
        <w:suppressAutoHyphens/>
        <w:spacing w:after="0" w:line="240" w:lineRule="auto"/>
        <w:ind w:right="142"/>
        <w:jc w:val="both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ar-SA"/>
        </w:rPr>
      </w:pPr>
      <w:r w:rsidRPr="00E324D5">
        <w:rPr>
          <w:rFonts w:ascii="Times New Roman" w:eastAsia="Arial Unicode MS" w:hAnsi="Times New Roman" w:cs="Times New Roman"/>
          <w:bCs/>
          <w:color w:val="000000"/>
          <w:spacing w:val="-9"/>
          <w:kern w:val="1"/>
          <w:sz w:val="28"/>
          <w:szCs w:val="28"/>
          <w:lang w:eastAsia="ar-SA"/>
        </w:rPr>
        <w:t>Глава Быкановского сельсовета</w:t>
      </w:r>
      <w:r w:rsidRPr="00E324D5">
        <w:rPr>
          <w:rFonts w:ascii="Times New Roman" w:eastAsia="Arial Unicode MS" w:hAnsi="Times New Roman" w:cs="Times New Roman"/>
          <w:bCs/>
          <w:color w:val="000000"/>
          <w:spacing w:val="-9"/>
          <w:kern w:val="1"/>
          <w:sz w:val="28"/>
          <w:szCs w:val="28"/>
          <w:lang w:eastAsia="ar-SA"/>
        </w:rPr>
        <w:tab/>
      </w:r>
      <w:r w:rsidRPr="00E324D5">
        <w:rPr>
          <w:rFonts w:ascii="Times New Roman" w:eastAsia="Arial Unicode MS" w:hAnsi="Times New Roman" w:cs="Times New Roman"/>
          <w:bCs/>
          <w:color w:val="000000"/>
          <w:spacing w:val="-9"/>
          <w:kern w:val="1"/>
          <w:sz w:val="28"/>
          <w:szCs w:val="28"/>
          <w:lang w:eastAsia="ar-SA"/>
        </w:rPr>
        <w:tab/>
      </w:r>
      <w:r w:rsidRPr="00E324D5">
        <w:rPr>
          <w:rFonts w:ascii="Times New Roman" w:eastAsia="Arial Unicode MS" w:hAnsi="Times New Roman" w:cs="Times New Roman"/>
          <w:bCs/>
          <w:color w:val="000000"/>
          <w:spacing w:val="-9"/>
          <w:kern w:val="1"/>
          <w:sz w:val="28"/>
          <w:szCs w:val="28"/>
          <w:lang w:eastAsia="ar-SA"/>
        </w:rPr>
        <w:tab/>
      </w:r>
      <w:r w:rsidRPr="00E324D5">
        <w:rPr>
          <w:rFonts w:ascii="Times New Roman" w:eastAsia="Arial Unicode MS" w:hAnsi="Times New Roman" w:cs="Times New Roman"/>
          <w:bCs/>
          <w:color w:val="000000"/>
          <w:spacing w:val="-9"/>
          <w:kern w:val="1"/>
          <w:sz w:val="28"/>
          <w:szCs w:val="28"/>
          <w:lang w:eastAsia="ar-SA"/>
        </w:rPr>
        <w:tab/>
      </w:r>
      <w:r w:rsidRPr="00E324D5">
        <w:rPr>
          <w:rFonts w:ascii="Times New Roman" w:eastAsia="Arial Unicode MS" w:hAnsi="Times New Roman" w:cs="Times New Roman"/>
          <w:bCs/>
          <w:color w:val="000000"/>
          <w:spacing w:val="-9"/>
          <w:kern w:val="1"/>
          <w:sz w:val="28"/>
          <w:szCs w:val="28"/>
          <w:lang w:eastAsia="ar-SA"/>
        </w:rPr>
        <w:tab/>
      </w:r>
      <w:r w:rsidRPr="00E324D5">
        <w:rPr>
          <w:rFonts w:ascii="Times New Roman" w:eastAsia="Arial Unicode MS" w:hAnsi="Times New Roman" w:cs="Times New Roman"/>
          <w:bCs/>
          <w:color w:val="000000"/>
          <w:spacing w:val="-9"/>
          <w:kern w:val="1"/>
          <w:sz w:val="28"/>
          <w:szCs w:val="28"/>
          <w:lang w:eastAsia="ar-SA"/>
        </w:rPr>
        <w:tab/>
        <w:t>А. В. Кононов</w:t>
      </w:r>
    </w:p>
    <w:p w:rsidR="00E324D5" w:rsidRPr="00E324D5" w:rsidRDefault="00E324D5" w:rsidP="00E324D5">
      <w:pPr>
        <w:widowControl w:val="0"/>
        <w:tabs>
          <w:tab w:val="left" w:pos="7441"/>
        </w:tabs>
        <w:kinsoku w:val="0"/>
        <w:overflowPunct w:val="0"/>
        <w:autoSpaceDE w:val="0"/>
        <w:autoSpaceDN w:val="0"/>
        <w:adjustRightInd w:val="0"/>
        <w:spacing w:after="0" w:line="330" w:lineRule="exact"/>
        <w:ind w:right="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324D5" w:rsidRPr="00E324D5" w:rsidSect="005E7557">
          <w:pgSz w:w="11907" w:h="16840"/>
          <w:pgMar w:top="1134" w:right="567" w:bottom="1134" w:left="1701" w:header="720" w:footer="720" w:gutter="0"/>
          <w:cols w:space="720"/>
          <w:noEndnote/>
        </w:sect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before="67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УТ</w:t>
      </w:r>
      <w:r w:rsidRPr="00E324D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РЖДЕ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E324D5" w:rsidRPr="00E324D5" w:rsidRDefault="00E324D5" w:rsidP="00E324D5">
      <w:pPr>
        <w:widowControl w:val="0"/>
        <w:tabs>
          <w:tab w:val="left" w:pos="7521"/>
          <w:tab w:val="left" w:pos="7895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right="1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пос</w:t>
      </w:r>
      <w:r w:rsidRPr="00E324D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л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ием администрации</w:t>
      </w:r>
    </w:p>
    <w:p w:rsidR="00E324D5" w:rsidRPr="00E324D5" w:rsidRDefault="00E324D5" w:rsidP="00E324D5">
      <w:pPr>
        <w:widowControl w:val="0"/>
        <w:tabs>
          <w:tab w:val="left" w:pos="7521"/>
          <w:tab w:val="left" w:pos="7895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right="1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Быкановского сельсовета</w:t>
      </w:r>
    </w:p>
    <w:p w:rsidR="00E324D5" w:rsidRPr="00E324D5" w:rsidRDefault="00E324D5" w:rsidP="00E324D5">
      <w:pPr>
        <w:widowControl w:val="0"/>
        <w:tabs>
          <w:tab w:val="left" w:pos="7521"/>
          <w:tab w:val="left" w:pos="7895"/>
        </w:tabs>
        <w:kinsoku w:val="0"/>
        <w:overflowPunct w:val="0"/>
        <w:autoSpaceDE w:val="0"/>
        <w:autoSpaceDN w:val="0"/>
        <w:adjustRightInd w:val="0"/>
        <w:spacing w:before="2" w:after="0" w:line="240" w:lineRule="auto"/>
        <w:ind w:right="1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12.12.2016г. №110</w:t>
      </w: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before="8" w:after="0" w:line="140" w:lineRule="exact"/>
        <w:jc w:val="righ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9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ц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eastAsia="ru-RU"/>
        </w:rPr>
        <w:t>п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альная</w:t>
      </w:r>
      <w:r w:rsidRPr="00E324D5">
        <w:rPr>
          <w:rFonts w:ascii="Times New Roman" w:eastAsia="Times New Roman" w:hAnsi="Times New Roman" w:cs="Times New Roman"/>
          <w:b/>
          <w:bCs/>
          <w:spacing w:val="-42"/>
          <w:sz w:val="32"/>
          <w:szCs w:val="32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программа</w:t>
      </w: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370" w:lineRule="exact"/>
        <w:ind w:right="62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</w:t>
      </w:r>
      <w:r w:rsidRPr="00E324D5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омп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eastAsia="ru-RU"/>
        </w:rPr>
        <w:t>л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екс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ые</w:t>
      </w:r>
      <w:r w:rsidRPr="00E324D5">
        <w:rPr>
          <w:rFonts w:ascii="Times New Roman" w:eastAsia="Times New Roman" w:hAnsi="Times New Roman" w:cs="Times New Roman"/>
          <w:b/>
          <w:bCs/>
          <w:spacing w:val="-27"/>
          <w:sz w:val="32"/>
          <w:szCs w:val="32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меры</w:t>
      </w:r>
      <w:r w:rsidRPr="00E324D5">
        <w:rPr>
          <w:rFonts w:ascii="Times New Roman" w:eastAsia="Times New Roman" w:hAnsi="Times New Roman" w:cs="Times New Roman"/>
          <w:b/>
          <w:bCs/>
          <w:spacing w:val="-27"/>
          <w:sz w:val="32"/>
          <w:szCs w:val="32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</w:t>
      </w:r>
      <w:r w:rsidRPr="00E324D5">
        <w:rPr>
          <w:rFonts w:ascii="Times New Roman" w:eastAsia="Times New Roman" w:hAnsi="Times New Roman" w:cs="Times New Roman"/>
          <w:b/>
          <w:bCs/>
          <w:spacing w:val="3"/>
          <w:sz w:val="32"/>
          <w:szCs w:val="32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b/>
          <w:bCs/>
          <w:spacing w:val="-5"/>
          <w:sz w:val="32"/>
          <w:szCs w:val="32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ивод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й</w:t>
      </w:r>
      <w:r w:rsidRPr="00E324D5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eastAsia="ru-RU"/>
        </w:rPr>
        <w:t>с</w:t>
      </w:r>
      <w:r w:rsidRPr="00E324D5">
        <w:rPr>
          <w:rFonts w:ascii="Times New Roman" w:eastAsia="Times New Roman" w:hAnsi="Times New Roman" w:cs="Times New Roman"/>
          <w:b/>
          <w:bCs/>
          <w:spacing w:val="-5"/>
          <w:sz w:val="32"/>
          <w:szCs w:val="32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вия</w:t>
      </w:r>
      <w:r w:rsidRPr="00E324D5">
        <w:rPr>
          <w:rFonts w:ascii="Times New Roman" w:eastAsia="Times New Roman" w:hAnsi="Times New Roman" w:cs="Times New Roman"/>
          <w:b/>
          <w:bCs/>
          <w:spacing w:val="-27"/>
          <w:sz w:val="32"/>
          <w:szCs w:val="32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eastAsia="ru-RU"/>
        </w:rPr>
        <w:t>з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л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уп</w:t>
      </w:r>
      <w:r w:rsidRPr="00E324D5">
        <w:rPr>
          <w:rFonts w:ascii="Times New Roman" w:eastAsia="Times New Roman" w:hAnsi="Times New Roman" w:cs="Times New Roman"/>
          <w:b/>
          <w:bCs/>
          <w:spacing w:val="4"/>
          <w:sz w:val="32"/>
          <w:szCs w:val="32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b/>
          <w:bCs/>
          <w:spacing w:val="-5"/>
          <w:sz w:val="32"/>
          <w:szCs w:val="32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ебле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ию</w:t>
      </w:r>
      <w:r w:rsidRPr="00E324D5">
        <w:rPr>
          <w:rFonts w:ascii="Times New Roman" w:eastAsia="Times New Roman" w:hAnsi="Times New Roman" w:cs="Times New Roman"/>
          <w:b/>
          <w:bCs/>
          <w:w w:val="99"/>
          <w:sz w:val="32"/>
          <w:szCs w:val="32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b/>
          <w:bCs/>
          <w:spacing w:val="-5"/>
          <w:sz w:val="32"/>
          <w:szCs w:val="32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ами</w:t>
      </w:r>
      <w:r w:rsidRPr="00E324D5">
        <w:rPr>
          <w:rFonts w:ascii="Times New Roman" w:eastAsia="Times New Roman" w:hAnsi="Times New Roman" w:cs="Times New Roman"/>
          <w:b/>
          <w:bCs/>
          <w:spacing w:val="-13"/>
          <w:sz w:val="32"/>
          <w:szCs w:val="32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b/>
          <w:bCs/>
          <w:spacing w:val="-12"/>
          <w:sz w:val="32"/>
          <w:szCs w:val="32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их</w:t>
      </w:r>
      <w:r w:rsidRPr="00E324D5">
        <w:rPr>
          <w:rFonts w:ascii="Times New Roman" w:eastAsia="Times New Roman" w:hAnsi="Times New Roman" w:cs="Times New Roman"/>
          <w:b/>
          <w:bCs/>
          <w:spacing w:val="-11"/>
          <w:sz w:val="32"/>
          <w:szCs w:val="32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незакон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eastAsia="ru-RU"/>
        </w:rPr>
        <w:t>м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у</w:t>
      </w:r>
      <w:r w:rsidRPr="00E324D5">
        <w:rPr>
          <w:rFonts w:ascii="Times New Roman" w:eastAsia="Times New Roman" w:hAnsi="Times New Roman" w:cs="Times New Roman"/>
          <w:b/>
          <w:bCs/>
          <w:spacing w:val="-12"/>
          <w:sz w:val="32"/>
          <w:szCs w:val="32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eastAsia="ru-RU"/>
        </w:rPr>
        <w:t>б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оро</w:t>
      </w:r>
      <w:r w:rsidRPr="00E324D5">
        <w:rPr>
          <w:rFonts w:ascii="Times New Roman" w:eastAsia="Times New Roman" w:hAnsi="Times New Roman" w:cs="Times New Roman"/>
          <w:b/>
          <w:bCs/>
          <w:spacing w:val="-5"/>
          <w:sz w:val="32"/>
          <w:szCs w:val="32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у</w:t>
      </w:r>
      <w:r w:rsidRPr="00E324D5">
        <w:rPr>
          <w:rFonts w:ascii="Times New Roman" w:eastAsia="Times New Roman" w:hAnsi="Times New Roman" w:cs="Times New Roman"/>
          <w:b/>
          <w:bCs/>
          <w:spacing w:val="-12"/>
          <w:sz w:val="32"/>
          <w:szCs w:val="32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</w:t>
      </w:r>
      <w:r w:rsidRPr="00E324D5">
        <w:rPr>
          <w:rFonts w:ascii="Times New Roman" w:eastAsia="Times New Roman" w:hAnsi="Times New Roman" w:cs="Times New Roman"/>
          <w:b/>
          <w:bCs/>
          <w:spacing w:val="-11"/>
          <w:sz w:val="32"/>
          <w:szCs w:val="32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pacing w:val="-5"/>
          <w:sz w:val="32"/>
          <w:szCs w:val="32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ер</w:t>
      </w:r>
      <w:r w:rsidRPr="00E324D5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ории</w:t>
      </w: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362" w:lineRule="exact"/>
        <w:ind w:right="91"/>
        <w:jc w:val="center"/>
        <w:rPr>
          <w:rFonts w:ascii="Times New Roman" w:eastAsia="Times New Roman" w:hAnsi="Times New Roman" w:cs="Times New Roman"/>
          <w:b/>
          <w:bCs/>
          <w:spacing w:val="-15"/>
          <w:sz w:val="32"/>
          <w:szCs w:val="32"/>
          <w:lang w:eastAsia="ru-RU"/>
        </w:rPr>
      </w:pP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ц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eastAsia="ru-RU"/>
        </w:rPr>
        <w:t>п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ального</w:t>
      </w:r>
      <w:r w:rsidRPr="00E324D5">
        <w:rPr>
          <w:rFonts w:ascii="Times New Roman" w:eastAsia="Times New Roman" w:hAnsi="Times New Roman" w:cs="Times New Roman"/>
          <w:b/>
          <w:bCs/>
          <w:spacing w:val="-27"/>
          <w:sz w:val="32"/>
          <w:szCs w:val="32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eastAsia="ru-RU"/>
        </w:rPr>
        <w:t>б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ра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eastAsia="ru-RU"/>
        </w:rPr>
        <w:t>з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ов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</w:t>
      </w:r>
      <w:r w:rsidRPr="00E324D5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pacing w:val="3"/>
          <w:sz w:val="32"/>
          <w:szCs w:val="32"/>
          <w:lang w:eastAsia="ru-RU"/>
        </w:rPr>
        <w:t>«Быкановский сельсовет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»</w:t>
      </w:r>
      <w:r w:rsidRPr="00E324D5">
        <w:rPr>
          <w:rFonts w:ascii="Times New Roman" w:eastAsia="Times New Roman" w:hAnsi="Times New Roman" w:cs="Times New Roman"/>
          <w:b/>
          <w:bCs/>
          <w:spacing w:val="-15"/>
          <w:sz w:val="32"/>
          <w:szCs w:val="32"/>
          <w:lang w:eastAsia="ru-RU"/>
        </w:rPr>
        <w:t xml:space="preserve"> </w:t>
      </w: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362" w:lineRule="exact"/>
        <w:ind w:right="91"/>
        <w:jc w:val="center"/>
        <w:rPr>
          <w:rFonts w:ascii="Times New Roman" w:eastAsia="Times New Roman" w:hAnsi="Times New Roman" w:cs="Times New Roman"/>
          <w:b/>
          <w:bCs/>
          <w:spacing w:val="3"/>
          <w:sz w:val="32"/>
          <w:szCs w:val="32"/>
          <w:lang w:eastAsia="ru-RU"/>
        </w:rPr>
      </w:pP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</w:t>
      </w:r>
      <w:r w:rsidRPr="00E324D5">
        <w:rPr>
          <w:rFonts w:ascii="Times New Roman" w:eastAsia="Times New Roman" w:hAnsi="Times New Roman" w:cs="Times New Roman"/>
          <w:b/>
          <w:bCs/>
          <w:spacing w:val="-13"/>
          <w:sz w:val="32"/>
          <w:szCs w:val="32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201</w:t>
      </w:r>
      <w:r w:rsidRPr="00E324D5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  <w:lang w:eastAsia="ru-RU"/>
        </w:rPr>
        <w:t>7</w:t>
      </w:r>
      <w:r w:rsidRPr="00E324D5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eastAsia="ru-RU"/>
        </w:rPr>
        <w:t>-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20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eastAsia="ru-RU"/>
        </w:rPr>
        <w:t>21</w:t>
      </w:r>
      <w:r w:rsidRPr="00E324D5">
        <w:rPr>
          <w:rFonts w:ascii="Times New Roman" w:eastAsia="Times New Roman" w:hAnsi="Times New Roman" w:cs="Times New Roman"/>
          <w:b/>
          <w:bCs/>
          <w:spacing w:val="-14"/>
          <w:sz w:val="32"/>
          <w:szCs w:val="32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годы»</w:t>
      </w: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479" w:lineRule="auto"/>
        <w:ind w:right="3952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479" w:lineRule="auto"/>
        <w:ind w:right="39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2016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479" w:lineRule="auto"/>
        <w:ind w:right="395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324D5" w:rsidRPr="00E324D5">
          <w:pgSz w:w="11907" w:h="16840"/>
          <w:pgMar w:top="1040" w:right="740" w:bottom="280" w:left="1680" w:header="720" w:footer="720" w:gutter="0"/>
          <w:cols w:space="720" w:equalWidth="0">
            <w:col w:w="9487"/>
          </w:cols>
          <w:noEndnote/>
        </w:sect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before="67" w:after="0" w:line="240" w:lineRule="auto"/>
        <w:ind w:right="7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324D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>Па</w:t>
      </w:r>
      <w:r w:rsidRPr="00E324D5">
        <w:rPr>
          <w:rFonts w:ascii="Times New Roman" w:eastAsia="Times New Roman" w:hAnsi="Times New Roman" w:cs="Times New Roman"/>
          <w:b/>
          <w:spacing w:val="-1"/>
          <w:sz w:val="27"/>
          <w:szCs w:val="27"/>
          <w:lang w:eastAsia="ru-RU"/>
        </w:rPr>
        <w:t>с</w:t>
      </w:r>
      <w:r w:rsidRPr="00E324D5">
        <w:rPr>
          <w:rFonts w:ascii="Times New Roman" w:eastAsia="Times New Roman" w:hAnsi="Times New Roman" w:cs="Times New Roman"/>
          <w:b/>
          <w:spacing w:val="-2"/>
          <w:sz w:val="27"/>
          <w:szCs w:val="27"/>
          <w:lang w:eastAsia="ru-RU"/>
        </w:rPr>
        <w:t>по</w:t>
      </w:r>
      <w:r w:rsidRPr="00E324D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рт</w:t>
      </w:r>
      <w:r w:rsidRPr="00E324D5">
        <w:rPr>
          <w:rFonts w:ascii="Times New Roman" w:eastAsia="Times New Roman" w:hAnsi="Times New Roman" w:cs="Times New Roman"/>
          <w:b/>
          <w:spacing w:val="-4"/>
          <w:sz w:val="27"/>
          <w:szCs w:val="27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</w:t>
      </w:r>
      <w:r w:rsidRPr="00E324D5">
        <w:rPr>
          <w:rFonts w:ascii="Times New Roman" w:eastAsia="Times New Roman" w:hAnsi="Times New Roman" w:cs="Times New Roman"/>
          <w:b/>
          <w:spacing w:val="-2"/>
          <w:sz w:val="27"/>
          <w:szCs w:val="27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b/>
          <w:spacing w:val="-4"/>
          <w:sz w:val="27"/>
          <w:szCs w:val="27"/>
          <w:lang w:eastAsia="ru-RU"/>
        </w:rPr>
        <w:t>г</w:t>
      </w:r>
      <w:r w:rsidRPr="00E324D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b/>
          <w:spacing w:val="-3"/>
          <w:sz w:val="27"/>
          <w:szCs w:val="27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</w:t>
      </w:r>
      <w:r w:rsidRPr="00E324D5">
        <w:rPr>
          <w:rFonts w:ascii="Times New Roman" w:eastAsia="Times New Roman" w:hAnsi="Times New Roman" w:cs="Times New Roman"/>
          <w:b/>
          <w:spacing w:val="-2"/>
          <w:sz w:val="27"/>
          <w:szCs w:val="27"/>
          <w:lang w:eastAsia="ru-RU"/>
        </w:rPr>
        <w:t>м</w:t>
      </w:r>
      <w:r w:rsidRPr="00E324D5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ы</w:t>
      </w: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before="5" w:after="0" w:line="100" w:lineRule="exact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3"/>
        <w:gridCol w:w="7410"/>
      </w:tblGrid>
      <w:tr w:rsidR="00E324D5" w:rsidRPr="00E324D5" w:rsidTr="004D6734">
        <w:trPr>
          <w:trHeight w:hRule="exact" w:val="1563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05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ме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ов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ани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г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мы</w:t>
            </w:r>
          </w:p>
        </w:tc>
        <w:tc>
          <w:tcPr>
            <w:tcW w:w="7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tabs>
                <w:tab w:val="left" w:pos="2555"/>
                <w:tab w:val="left" w:pos="4385"/>
                <w:tab w:val="left" w:pos="669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305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ницип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ь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ая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г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ма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«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мп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екс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ые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ы</w:t>
            </w:r>
          </w:p>
          <w:p w:rsidR="00E324D5" w:rsidRPr="00E324D5" w:rsidRDefault="00E324D5" w:rsidP="00E324D5">
            <w:pPr>
              <w:widowControl w:val="0"/>
              <w:tabs>
                <w:tab w:val="left" w:pos="1901"/>
                <w:tab w:val="left" w:pos="2575"/>
                <w:tab w:val="left" w:pos="3145"/>
                <w:tab w:val="left" w:pos="3721"/>
                <w:tab w:val="left" w:pos="4869"/>
                <w:tab w:val="left" w:pos="5360"/>
                <w:tab w:val="left" w:pos="6615"/>
                <w:tab w:val="left" w:pos="7015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310" w:lineRule="exact"/>
              <w:ind w:right="103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й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  <w:t>з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оу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ю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арко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х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еза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нно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бор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ори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  <w:t>му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ницип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ь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г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310" w:lineRule="exact"/>
              <w:ind w:right="10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з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ов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ани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я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«</w:t>
            </w:r>
            <w:r w:rsidRPr="00E324D5">
              <w:rPr>
                <w:rFonts w:ascii="Times New Roman" w:eastAsia="Times New Roman" w:hAnsi="Times New Roman" w:cs="Times New Roman"/>
                <w:spacing w:val="-12"/>
                <w:sz w:val="29"/>
                <w:szCs w:val="29"/>
                <w:lang w:eastAsia="ru-RU"/>
              </w:rPr>
              <w:t>Быкановский сельсовет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»</w:t>
            </w:r>
            <w:r w:rsidRPr="00E324D5">
              <w:rPr>
                <w:rFonts w:ascii="Times New Roman" w:eastAsia="Times New Roman" w:hAnsi="Times New Roman" w:cs="Times New Roman"/>
                <w:spacing w:val="65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а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2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1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</w:t>
            </w:r>
            <w:r w:rsidRPr="00E324D5">
              <w:rPr>
                <w:rFonts w:ascii="Times New Roman" w:eastAsia="Times New Roman" w:hAnsi="Times New Roman" w:cs="Times New Roman"/>
                <w:spacing w:val="65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- 2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0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21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го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ы»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П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г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ма).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310" w:lineRule="exact"/>
              <w:ind w:right="10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310" w:lineRule="exact"/>
              <w:ind w:righ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4D5" w:rsidRPr="00E324D5" w:rsidTr="004D6734">
        <w:trPr>
          <w:trHeight w:hRule="exact" w:val="3141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05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ов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ани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3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з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</w:t>
            </w:r>
            <w:r w:rsidRPr="00E324D5">
              <w:rPr>
                <w:rFonts w:ascii="Times New Roman" w:eastAsia="Times New Roman" w:hAnsi="Times New Roman" w:cs="Times New Roman"/>
                <w:spacing w:val="-5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ки П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г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мы</w:t>
            </w:r>
          </w:p>
        </w:tc>
        <w:tc>
          <w:tcPr>
            <w:tcW w:w="7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310" w:lineRule="exact"/>
              <w:ind w:right="103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ед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ераль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ый</w:t>
            </w:r>
            <w:r w:rsidRPr="00E324D5">
              <w:rPr>
                <w:rFonts w:ascii="Times New Roman" w:eastAsia="Times New Roman" w:hAnsi="Times New Roman" w:cs="Times New Roman"/>
                <w:spacing w:val="22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он</w:t>
            </w:r>
            <w:r w:rsidRPr="00E324D5">
              <w:rPr>
                <w:rFonts w:ascii="Times New Roman" w:eastAsia="Times New Roman" w:hAnsi="Times New Roman" w:cs="Times New Roman"/>
                <w:spacing w:val="2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</w:t>
            </w:r>
            <w:r w:rsidRPr="00E324D5">
              <w:rPr>
                <w:rFonts w:ascii="Times New Roman" w:eastAsia="Times New Roman" w:hAnsi="Times New Roman" w:cs="Times New Roman"/>
                <w:spacing w:val="22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0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.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.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1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9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</w:t>
            </w:r>
            <w:r w:rsidRPr="00E324D5">
              <w:rPr>
                <w:rFonts w:ascii="Times New Roman" w:eastAsia="Times New Roman" w:hAnsi="Times New Roman" w:cs="Times New Roman"/>
                <w:spacing w:val="2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№</w:t>
            </w:r>
            <w:r w:rsidRPr="00E324D5">
              <w:rPr>
                <w:rFonts w:ascii="Times New Roman" w:eastAsia="Times New Roman" w:hAnsi="Times New Roman" w:cs="Times New Roman"/>
                <w:spacing w:val="2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4"/>
                <w:sz w:val="27"/>
                <w:szCs w:val="27"/>
                <w:lang w:eastAsia="ru-RU"/>
              </w:rPr>
              <w:t>3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Ф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</w:t>
            </w:r>
            <w:r w:rsidRPr="00E324D5">
              <w:rPr>
                <w:rFonts w:ascii="Times New Roman" w:eastAsia="Times New Roman" w:hAnsi="Times New Roman" w:cs="Times New Roman"/>
                <w:spacing w:val="23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«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24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ар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ческ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310" w:lineRule="exact"/>
              <w:ind w:right="10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сре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66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их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пн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ы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ще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ст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ах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 xml:space="preserve">»,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ед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ераль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ый</w:t>
            </w:r>
            <w:r w:rsidRPr="00E324D5">
              <w:rPr>
                <w:rFonts w:ascii="Times New Roman" w:eastAsia="Times New Roman" w:hAnsi="Times New Roman" w:cs="Times New Roman"/>
                <w:spacing w:val="22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он</w:t>
            </w:r>
            <w:r w:rsidRPr="00E324D5">
              <w:rPr>
                <w:rFonts w:ascii="Times New Roman" w:eastAsia="Times New Roman" w:hAnsi="Times New Roman" w:cs="Times New Roman"/>
                <w:spacing w:val="2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 07.06. 2013 № 120-ФЗ «О внесении изменений в отдельные законодательные акты Российской Федерации по вопросам профилактики незаконного потребления наркотических средств и психотропных веществ» и</w:t>
            </w:r>
            <w:r w:rsidRPr="00E324D5">
              <w:rPr>
                <w:rFonts w:ascii="Times New Roman" w:eastAsia="Times New Roman" w:hAnsi="Times New Roman" w:cs="Times New Roman"/>
                <w:spacing w:val="19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в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ц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ях</w:t>
            </w:r>
            <w:r w:rsidRPr="00E324D5">
              <w:rPr>
                <w:rFonts w:ascii="Times New Roman" w:eastAsia="Times New Roman" w:hAnsi="Times New Roman" w:cs="Times New Roman"/>
                <w:spacing w:val="64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екс</w:t>
            </w:r>
            <w:r w:rsidRPr="00E324D5">
              <w:rPr>
                <w:rFonts w:ascii="Times New Roman" w:eastAsia="Times New Roman" w:hAnsi="Times New Roman" w:cs="Times New Roman"/>
                <w:spacing w:val="-5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г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62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реш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ия</w:t>
            </w:r>
            <w:r w:rsidRPr="00E324D5">
              <w:rPr>
                <w:rFonts w:ascii="Times New Roman" w:eastAsia="Times New Roman" w:hAnsi="Times New Roman" w:cs="Times New Roman"/>
                <w:spacing w:val="6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пр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мы</w:t>
            </w:r>
            <w:r w:rsidRPr="00E324D5">
              <w:rPr>
                <w:rFonts w:ascii="Times New Roman" w:eastAsia="Times New Roman" w:hAnsi="Times New Roman" w:cs="Times New Roman"/>
                <w:spacing w:val="62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пр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й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 з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ю</w:t>
            </w:r>
            <w:r w:rsidRPr="00E324D5">
              <w:rPr>
                <w:rFonts w:ascii="Times New Roman" w:eastAsia="Times New Roman" w:hAnsi="Times New Roman" w:cs="Times New Roman"/>
                <w:spacing w:val="22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ар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ми</w:t>
            </w:r>
            <w:r w:rsidRPr="00E324D5">
              <w:rPr>
                <w:rFonts w:ascii="Times New Roman" w:eastAsia="Times New Roman" w:hAnsi="Times New Roman" w:cs="Times New Roman"/>
                <w:spacing w:val="22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22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</w:t>
            </w:r>
            <w:r w:rsidRPr="00E324D5">
              <w:rPr>
                <w:rFonts w:ascii="Times New Roman" w:eastAsia="Times New Roman" w:hAnsi="Times New Roman" w:cs="Times New Roman"/>
                <w:spacing w:val="24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ез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нном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pacing w:val="2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бор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pacing w:val="24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а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ер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52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ницип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ь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ого</w:t>
            </w:r>
            <w:r w:rsidRPr="00E324D5">
              <w:rPr>
                <w:rFonts w:ascii="Times New Roman" w:eastAsia="Times New Roman" w:hAnsi="Times New Roman" w:cs="Times New Roman"/>
                <w:spacing w:val="52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з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</w:t>
            </w:r>
            <w:r w:rsidRPr="00E324D5">
              <w:rPr>
                <w:rFonts w:ascii="Times New Roman" w:eastAsia="Times New Roman" w:hAnsi="Times New Roman" w:cs="Times New Roman"/>
                <w:spacing w:val="53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«</w:t>
            </w:r>
            <w:r w:rsidRPr="00E324D5">
              <w:rPr>
                <w:rFonts w:ascii="Times New Roman" w:eastAsia="Times New Roman" w:hAnsi="Times New Roman" w:cs="Times New Roman"/>
                <w:spacing w:val="-12"/>
                <w:sz w:val="29"/>
                <w:szCs w:val="29"/>
                <w:lang w:eastAsia="ru-RU"/>
              </w:rPr>
              <w:t>Быкановский сельсовет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».</w:t>
            </w:r>
          </w:p>
        </w:tc>
      </w:tr>
      <w:tr w:rsidR="00E324D5" w:rsidRPr="00E324D5" w:rsidTr="004D6734">
        <w:trPr>
          <w:trHeight w:hRule="exact" w:val="941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ницип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ь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ый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зак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зчик П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г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мы</w:t>
            </w:r>
          </w:p>
        </w:tc>
        <w:tc>
          <w:tcPr>
            <w:tcW w:w="7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ини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ци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7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Быкановского сельсовета</w:t>
            </w:r>
          </w:p>
        </w:tc>
      </w:tr>
      <w:tr w:rsidR="00E324D5" w:rsidRPr="00E324D5" w:rsidTr="004D6734">
        <w:trPr>
          <w:trHeight w:hRule="exact" w:val="785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з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чики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г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мы</w:t>
            </w:r>
          </w:p>
        </w:tc>
        <w:tc>
          <w:tcPr>
            <w:tcW w:w="7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tabs>
                <w:tab w:val="left" w:pos="2981"/>
                <w:tab w:val="left" w:pos="586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ини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ци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  <w:t>Быкановского сельсовета</w:t>
            </w:r>
          </w:p>
        </w:tc>
      </w:tr>
      <w:tr w:rsidR="00E324D5" w:rsidRPr="00E324D5" w:rsidTr="004D6734">
        <w:trPr>
          <w:trHeight w:hRule="exact" w:val="4047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03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ь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г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мы</w:t>
            </w:r>
          </w:p>
        </w:tc>
        <w:tc>
          <w:tcPr>
            <w:tcW w:w="7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numPr>
                <w:ilvl w:val="0"/>
                <w:numId w:val="37"/>
              </w:numPr>
              <w:tabs>
                <w:tab w:val="left" w:pos="31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303" w:lineRule="exact"/>
              <w:ind w:left="102" w:right="103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уще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ст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енн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ое</w:t>
            </w:r>
            <w:r w:rsidRPr="00E324D5">
              <w:rPr>
                <w:rFonts w:ascii="Times New Roman" w:eastAsia="Times New Roman" w:hAnsi="Times New Roman" w:cs="Times New Roman"/>
                <w:spacing w:val="46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ащ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49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еза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г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48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</w:t>
            </w:r>
            <w:r w:rsidRPr="00E324D5">
              <w:rPr>
                <w:rFonts w:ascii="Times New Roman" w:eastAsia="Times New Roman" w:hAnsi="Times New Roman" w:cs="Times New Roman"/>
                <w:spacing w:val="50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39" w:lineRule="auto"/>
              <w:ind w:right="10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еме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ицин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ского</w:t>
            </w:r>
            <w:r w:rsidRPr="00E324D5">
              <w:rPr>
                <w:rFonts w:ascii="Times New Roman" w:eastAsia="Times New Roman" w:hAnsi="Times New Roman" w:cs="Times New Roman"/>
                <w:spacing w:val="53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</w:t>
            </w:r>
            <w:r w:rsidRPr="00E324D5">
              <w:rPr>
                <w:rFonts w:ascii="Times New Roman" w:eastAsia="Times New Roman" w:hAnsi="Times New Roman" w:cs="Times New Roman"/>
                <w:spacing w:val="54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ческ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</w:t>
            </w:r>
            <w:r w:rsidRPr="00E324D5">
              <w:rPr>
                <w:rFonts w:ascii="Times New Roman" w:eastAsia="Times New Roman" w:hAnsi="Times New Roman" w:cs="Times New Roman"/>
                <w:spacing w:val="53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в,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пн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ы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</w:t>
            </w:r>
            <w:r w:rsidRPr="00E324D5">
              <w:rPr>
                <w:rFonts w:ascii="Times New Roman" w:eastAsia="Times New Roman" w:hAnsi="Times New Roman" w:cs="Times New Roman"/>
                <w:spacing w:val="17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ще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pacing w:val="17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19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</w:t>
            </w:r>
            <w:r w:rsidRPr="00E324D5">
              <w:rPr>
                <w:rFonts w:ascii="Times New Roman" w:eastAsia="Times New Roman" w:hAnsi="Times New Roman" w:cs="Times New Roman"/>
                <w:spacing w:val="19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ор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ов</w:t>
            </w:r>
            <w:r w:rsidRPr="00E324D5">
              <w:rPr>
                <w:rFonts w:ascii="Times New Roman" w:eastAsia="Times New Roman" w:hAnsi="Times New Roman" w:cs="Times New Roman"/>
                <w:spacing w:val="15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ее</w:t>
            </w:r>
            <w:r w:rsidRPr="00E324D5">
              <w:rPr>
                <w:rFonts w:ascii="Times New Roman" w:eastAsia="Times New Roman" w:hAnsi="Times New Roman" w:cs="Times New Roman"/>
                <w:spacing w:val="18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</w:t>
            </w:r>
            <w:r w:rsidRPr="00E324D5">
              <w:rPr>
                <w:rFonts w:ascii="Times New Roman" w:eastAsia="Times New Roman" w:hAnsi="Times New Roman" w:cs="Times New Roman"/>
                <w:spacing w:val="19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)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58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56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му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цип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ь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ого</w:t>
            </w:r>
            <w:r w:rsidRPr="00E324D5">
              <w:rPr>
                <w:rFonts w:ascii="Times New Roman" w:eastAsia="Times New Roman" w:hAnsi="Times New Roman" w:cs="Times New Roman"/>
                <w:spacing w:val="57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з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</w:t>
            </w:r>
            <w:r w:rsidRPr="00E324D5">
              <w:rPr>
                <w:rFonts w:ascii="Times New Roman" w:eastAsia="Times New Roman" w:hAnsi="Times New Roman" w:cs="Times New Roman"/>
                <w:spacing w:val="59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eastAsia="ru-RU"/>
              </w:rPr>
              <w:t>«</w:t>
            </w:r>
            <w:r w:rsidRPr="00E324D5">
              <w:rPr>
                <w:rFonts w:ascii="Times New Roman" w:eastAsia="Times New Roman" w:hAnsi="Times New Roman" w:cs="Times New Roman"/>
                <w:spacing w:val="-12"/>
                <w:sz w:val="27"/>
                <w:szCs w:val="27"/>
                <w:lang w:eastAsia="ru-RU"/>
              </w:rPr>
              <w:t>Быкановский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сельсовет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Pr="00E324D5">
              <w:rPr>
                <w:rFonts w:ascii="Times New Roman" w:eastAsia="Times New Roman" w:hAnsi="Times New Roman" w:cs="Times New Roman"/>
                <w:spacing w:val="10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ш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5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ов</w:t>
            </w:r>
            <w:r w:rsidRPr="00E324D5">
              <w:rPr>
                <w:rFonts w:ascii="Times New Roman" w:eastAsia="Times New Roman" w:hAnsi="Times New Roman" w:cs="Times New Roman"/>
                <w:spacing w:val="10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й</w:t>
            </w:r>
            <w:r w:rsidRPr="00E324D5">
              <w:rPr>
                <w:rFonts w:ascii="Times New Roman" w:eastAsia="Times New Roman" w:hAnsi="Times New Roman" w:cs="Times New Roman"/>
                <w:spacing w:val="10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</w:t>
            </w:r>
            <w:r w:rsidRPr="00E324D5">
              <w:rPr>
                <w:rFonts w:ascii="Times New Roman" w:eastAsia="Times New Roman" w:hAnsi="Times New Roman" w:cs="Times New Roman"/>
                <w:spacing w:val="12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езак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ого 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бор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44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</w:t>
            </w:r>
            <w:r w:rsidRPr="00E324D5">
              <w:rPr>
                <w:rFonts w:ascii="Times New Roman" w:eastAsia="Times New Roman" w:hAnsi="Times New Roman" w:cs="Times New Roman"/>
                <w:spacing w:val="45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ез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43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44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ья</w:t>
            </w:r>
            <w:r w:rsidRPr="00E324D5">
              <w:rPr>
                <w:rFonts w:ascii="Times New Roman" w:eastAsia="Times New Roman" w:hAnsi="Times New Roman" w:cs="Times New Roman"/>
                <w:spacing w:val="44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чнос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Pr="00E324D5">
              <w:rPr>
                <w:rFonts w:ascii="Times New Roman" w:eastAsia="Times New Roman" w:hAnsi="Times New Roman" w:cs="Times New Roman"/>
                <w:spacing w:val="45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ще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ст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ва</w:t>
            </w:r>
            <w:r w:rsidRPr="00E324D5">
              <w:rPr>
                <w:rFonts w:ascii="Times New Roman" w:eastAsia="Times New Roman" w:hAnsi="Times New Roman" w:cs="Times New Roman"/>
                <w:spacing w:val="43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 госу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  <w:p w:rsidR="00E324D5" w:rsidRPr="00E324D5" w:rsidRDefault="00E324D5" w:rsidP="00E324D5">
            <w:pPr>
              <w:widowControl w:val="0"/>
              <w:numPr>
                <w:ilvl w:val="0"/>
                <w:numId w:val="37"/>
              </w:numPr>
              <w:tabs>
                <w:tab w:val="left" w:pos="374"/>
              </w:tabs>
              <w:kinsoku w:val="0"/>
              <w:overflowPunct w:val="0"/>
              <w:autoSpaceDE w:val="0"/>
              <w:autoSpaceDN w:val="0"/>
              <w:adjustRightInd w:val="0"/>
              <w:spacing w:before="5" w:after="0" w:line="310" w:lineRule="exact"/>
              <w:ind w:left="102" w:right="10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пр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ов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ед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43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ц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ена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ой</w:t>
            </w:r>
            <w:r w:rsidRPr="00E324D5">
              <w:rPr>
                <w:rFonts w:ascii="Times New Roman" w:eastAsia="Times New Roman" w:hAnsi="Times New Roman" w:cs="Times New Roman"/>
                <w:spacing w:val="44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</w:t>
            </w:r>
            <w:r w:rsidRPr="00E324D5">
              <w:rPr>
                <w:rFonts w:ascii="Times New Roman" w:eastAsia="Times New Roman" w:hAnsi="Times New Roman" w:cs="Times New Roman"/>
                <w:spacing w:val="-5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ы</w:t>
            </w:r>
            <w:r w:rsidRPr="00E324D5">
              <w:rPr>
                <w:rFonts w:ascii="Times New Roman" w:eastAsia="Times New Roman" w:hAnsi="Times New Roman" w:cs="Times New Roman"/>
                <w:spacing w:val="48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46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пр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оф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ак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ти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 ра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пр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</w:t>
            </w:r>
            <w:r w:rsidRPr="00E324D5">
              <w:rPr>
                <w:rFonts w:ascii="Times New Roman" w:eastAsia="Times New Roman" w:hAnsi="Times New Roman" w:cs="Times New Roman"/>
                <w:spacing w:val="53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ар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55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54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яза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ых</w:t>
            </w:r>
            <w:r w:rsidRPr="00E324D5">
              <w:rPr>
                <w:rFonts w:ascii="Times New Roman" w:eastAsia="Times New Roman" w:hAnsi="Times New Roman" w:cs="Times New Roman"/>
                <w:spacing w:val="55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54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ей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уше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ний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  <w:p w:rsidR="00E324D5" w:rsidRPr="00E324D5" w:rsidRDefault="00E324D5" w:rsidP="00E324D5">
            <w:pPr>
              <w:widowControl w:val="0"/>
              <w:numPr>
                <w:ilvl w:val="0"/>
                <w:numId w:val="37"/>
              </w:numPr>
              <w:tabs>
                <w:tab w:val="left" w:pos="407"/>
              </w:tabs>
              <w:kinsoku w:val="0"/>
              <w:overflowPunct w:val="0"/>
              <w:autoSpaceDE w:val="0"/>
              <w:autoSpaceDN w:val="0"/>
              <w:adjustRightInd w:val="0"/>
              <w:spacing w:before="2" w:after="0" w:line="310" w:lineRule="exact"/>
              <w:ind w:left="102" w:right="104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нц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ци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</w:t>
            </w:r>
            <w:r w:rsidRPr="00E324D5">
              <w:rPr>
                <w:rFonts w:ascii="Times New Roman" w:eastAsia="Times New Roman" w:hAnsi="Times New Roman" w:cs="Times New Roman"/>
                <w:spacing w:val="8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й</w:t>
            </w:r>
            <w:r w:rsidRPr="00E324D5">
              <w:rPr>
                <w:rFonts w:ascii="Times New Roman" w:eastAsia="Times New Roman" w:hAnsi="Times New Roman" w:cs="Times New Roman"/>
                <w:spacing w:val="9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ь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ы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</w:t>
            </w:r>
            <w:r w:rsidRPr="00E324D5">
              <w:rPr>
                <w:rFonts w:ascii="Times New Roman" w:eastAsia="Times New Roman" w:hAnsi="Times New Roman" w:cs="Times New Roman"/>
                <w:spacing w:val="1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рг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ан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ов</w:t>
            </w:r>
            <w:r w:rsidRPr="00E324D5">
              <w:rPr>
                <w:rFonts w:ascii="Times New Roman" w:eastAsia="Times New Roman" w:hAnsi="Times New Roman" w:cs="Times New Roman"/>
                <w:spacing w:val="10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а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ь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44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45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иб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ее</w:t>
            </w:r>
            <w:r w:rsidRPr="00E324D5">
              <w:rPr>
                <w:rFonts w:ascii="Times New Roman" w:eastAsia="Times New Roman" w:hAnsi="Times New Roman" w:cs="Times New Roman"/>
                <w:spacing w:val="4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оп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ы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44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ф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ми</w:t>
            </w:r>
            <w:r w:rsidRPr="00E324D5">
              <w:rPr>
                <w:rFonts w:ascii="Times New Roman" w:eastAsia="Times New Roman" w:hAnsi="Times New Roman" w:cs="Times New Roman"/>
                <w:spacing w:val="43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еза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г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46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09" w:lineRule="exact"/>
              <w:ind w:right="59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ар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в.</w:t>
            </w:r>
          </w:p>
        </w:tc>
      </w:tr>
      <w:tr w:rsidR="00E324D5" w:rsidRPr="00E324D5" w:rsidTr="004D6734">
        <w:trPr>
          <w:trHeight w:hRule="exact" w:val="2184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ые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312" w:lineRule="exact"/>
              <w:ind w:right="65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инди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оры П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г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мы</w:t>
            </w:r>
          </w:p>
        </w:tc>
        <w:tc>
          <w:tcPr>
            <w:tcW w:w="7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numPr>
                <w:ilvl w:val="0"/>
                <w:numId w:val="36"/>
              </w:numPr>
              <w:tabs>
                <w:tab w:val="left" w:pos="60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302" w:lineRule="exact"/>
              <w:ind w:left="102" w:right="102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ь    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ар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ко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ей    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     </w:t>
            </w:r>
            <w:r w:rsidRPr="00E324D5">
              <w:rPr>
                <w:rFonts w:ascii="Times New Roman" w:eastAsia="Times New Roman" w:hAnsi="Times New Roman" w:cs="Times New Roman"/>
                <w:spacing w:val="5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0" w:lineRule="exact"/>
              <w:ind w:right="5726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ар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  <w:p w:rsidR="00E324D5" w:rsidRPr="00E324D5" w:rsidRDefault="00E324D5" w:rsidP="00E324D5">
            <w:pPr>
              <w:widowControl w:val="0"/>
              <w:numPr>
                <w:ilvl w:val="0"/>
                <w:numId w:val="36"/>
              </w:numPr>
              <w:tabs>
                <w:tab w:val="left" w:pos="575"/>
              </w:tabs>
              <w:kinsoku w:val="0"/>
              <w:overflowPunct w:val="0"/>
              <w:autoSpaceDE w:val="0"/>
              <w:autoSpaceDN w:val="0"/>
              <w:adjustRightInd w:val="0"/>
              <w:spacing w:before="5" w:after="0" w:line="310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</w:t>
            </w:r>
            <w:r w:rsidRPr="00E324D5">
              <w:rPr>
                <w:rFonts w:ascii="Times New Roman" w:eastAsia="Times New Roman" w:hAnsi="Times New Roman" w:cs="Times New Roman"/>
                <w:spacing w:val="-5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ь</w:t>
            </w:r>
            <w:r w:rsidRPr="00E324D5">
              <w:rPr>
                <w:rFonts w:ascii="Times New Roman" w:eastAsia="Times New Roman" w:hAnsi="Times New Roman" w:cs="Times New Roman"/>
                <w:spacing w:val="4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ар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ей</w:t>
            </w:r>
            <w:r w:rsidRPr="00E324D5">
              <w:rPr>
                <w:rFonts w:ascii="Times New Roman" w:eastAsia="Times New Roman" w:hAnsi="Times New Roman" w:cs="Times New Roman"/>
                <w:spacing w:val="42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42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ем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ар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  <w:p w:rsidR="00E324D5" w:rsidRPr="00E324D5" w:rsidRDefault="00E324D5" w:rsidP="00E324D5">
            <w:pPr>
              <w:widowControl w:val="0"/>
              <w:numPr>
                <w:ilvl w:val="0"/>
                <w:numId w:val="36"/>
              </w:numPr>
              <w:tabs>
                <w:tab w:val="left" w:pos="359"/>
              </w:tabs>
              <w:kinsoku w:val="0"/>
              <w:overflowPunct w:val="0"/>
              <w:autoSpaceDE w:val="0"/>
              <w:autoSpaceDN w:val="0"/>
              <w:adjustRightInd w:val="0"/>
              <w:spacing w:before="2" w:after="0" w:line="310" w:lineRule="exact"/>
              <w:ind w:left="102"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</w:t>
            </w:r>
            <w:r w:rsidRPr="00E324D5">
              <w:rPr>
                <w:rFonts w:ascii="Times New Roman" w:eastAsia="Times New Roman" w:hAnsi="Times New Roman" w:cs="Times New Roman"/>
                <w:spacing w:val="30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иц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Pr="00E324D5">
              <w:rPr>
                <w:rFonts w:ascii="Times New Roman" w:eastAsia="Times New Roman" w:hAnsi="Times New Roman" w:cs="Times New Roman"/>
                <w:spacing w:val="29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состо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я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щ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</w:t>
            </w:r>
            <w:r w:rsidRPr="00E324D5">
              <w:rPr>
                <w:rFonts w:ascii="Times New Roman" w:eastAsia="Times New Roman" w:hAnsi="Times New Roman" w:cs="Times New Roman"/>
                <w:spacing w:val="3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29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уче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29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pacing w:val="29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язи</w:t>
            </w:r>
            <w:r w:rsidRPr="00E324D5">
              <w:rPr>
                <w:rFonts w:ascii="Times New Roman" w:eastAsia="Times New Roman" w:hAnsi="Times New Roman" w:cs="Times New Roman"/>
                <w:spacing w:val="29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29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м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ар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й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Pr="00E324D5">
              <w:rPr>
                <w:rFonts w:ascii="Times New Roman" w:eastAsia="Times New Roman" w:hAnsi="Times New Roman" w:cs="Times New Roman"/>
                <w:spacing w:val="22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ах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ящ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хся</w:t>
            </w:r>
            <w:r w:rsidRPr="00E324D5">
              <w:rPr>
                <w:rFonts w:ascii="Times New Roman" w:eastAsia="Times New Roman" w:hAnsi="Times New Roman" w:cs="Times New Roman"/>
                <w:spacing w:val="20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pacing w:val="22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ь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ой</w:t>
            </w:r>
            <w:r w:rsidRPr="00E324D5">
              <w:rPr>
                <w:rFonts w:ascii="Times New Roman" w:eastAsia="Times New Roman" w:hAnsi="Times New Roman" w:cs="Times New Roman"/>
                <w:spacing w:val="22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емис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си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19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е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рех л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);</w:t>
            </w:r>
          </w:p>
        </w:tc>
      </w:tr>
    </w:tbl>
    <w:p w:rsidR="00E324D5" w:rsidRPr="00E324D5" w:rsidRDefault="00E324D5" w:rsidP="00E32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324D5" w:rsidRPr="00E324D5">
          <w:pgSz w:w="11907" w:h="16840"/>
          <w:pgMar w:top="1040" w:right="620" w:bottom="280" w:left="1480" w:header="720" w:footer="720" w:gutter="0"/>
          <w:cols w:space="720" w:equalWidth="0">
            <w:col w:w="9807"/>
          </w:cols>
          <w:noEndnote/>
        </w:sect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90" w:lineRule="exact"/>
        <w:rPr>
          <w:rFonts w:ascii="Times New Roman" w:eastAsia="Times New Roman" w:hAnsi="Times New Roman" w:cs="Times New Roman"/>
          <w:sz w:val="9"/>
          <w:szCs w:val="9"/>
          <w:lang w:eastAsia="ru-RU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3"/>
        <w:gridCol w:w="7410"/>
      </w:tblGrid>
      <w:tr w:rsidR="00E324D5" w:rsidRPr="00E324D5" w:rsidTr="004D6734">
        <w:trPr>
          <w:trHeight w:hRule="exact" w:val="1253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05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</w:t>
            </w:r>
            <w:r w:rsidRPr="00E324D5">
              <w:rPr>
                <w:rFonts w:ascii="Times New Roman" w:eastAsia="Times New Roman" w:hAnsi="Times New Roman" w:cs="Times New Roman"/>
                <w:spacing w:val="14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ов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ен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ь </w:t>
            </w:r>
            <w:r w:rsidRPr="00E324D5">
              <w:rPr>
                <w:rFonts w:ascii="Times New Roman" w:eastAsia="Times New Roman" w:hAnsi="Times New Roman" w:cs="Times New Roman"/>
                <w:spacing w:val="14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 </w:t>
            </w:r>
            <w:r w:rsidRPr="00E324D5">
              <w:rPr>
                <w:rFonts w:ascii="Times New Roman" w:eastAsia="Times New Roman" w:hAnsi="Times New Roman" w:cs="Times New Roman"/>
                <w:spacing w:val="14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я </w:t>
            </w:r>
            <w:r w:rsidRPr="00E324D5">
              <w:rPr>
                <w:rFonts w:ascii="Times New Roman" w:eastAsia="Times New Roman" w:hAnsi="Times New Roman" w:cs="Times New Roman"/>
                <w:spacing w:val="16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Курской </w:t>
            </w:r>
            <w:r w:rsidRPr="00E324D5">
              <w:rPr>
                <w:rFonts w:ascii="Times New Roman" w:eastAsia="Times New Roman" w:hAnsi="Times New Roman" w:cs="Times New Roman"/>
                <w:spacing w:val="14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</w:t>
            </w:r>
          </w:p>
          <w:p w:rsidR="00E324D5" w:rsidRPr="00E324D5" w:rsidRDefault="00E324D5" w:rsidP="00E324D5">
            <w:pPr>
              <w:widowControl w:val="0"/>
              <w:tabs>
                <w:tab w:val="left" w:pos="1442"/>
                <w:tab w:val="left" w:pos="1989"/>
                <w:tab w:val="left" w:pos="2043"/>
                <w:tab w:val="left" w:pos="2659"/>
                <w:tab w:val="left" w:pos="3256"/>
                <w:tab w:val="left" w:pos="3669"/>
                <w:tab w:val="left" w:pos="5096"/>
                <w:tab w:val="left" w:pos="5542"/>
                <w:tab w:val="left" w:pos="6300"/>
              </w:tabs>
              <w:kinsoku w:val="0"/>
              <w:overflowPunct w:val="0"/>
              <w:autoSpaceDE w:val="0"/>
              <w:autoSpaceDN w:val="0"/>
              <w:adjustRightInd w:val="0"/>
              <w:spacing w:before="3" w:after="0" w:line="310" w:lineRule="exact"/>
              <w:ind w:right="105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уг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еч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ю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  <w:t>ре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би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ци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иц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ь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ы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х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ар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й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  <w:t>от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</w:t>
            </w:r>
            <w:r w:rsidRPr="00E324D5">
              <w:rPr>
                <w:rFonts w:ascii="Times New Roman" w:eastAsia="Times New Roman" w:hAnsi="Times New Roman" w:cs="Times New Roman"/>
                <w:spacing w:val="-5"/>
                <w:sz w:val="27"/>
                <w:szCs w:val="27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нн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ы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  <w:t>за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ьс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0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ти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вов.</w:t>
            </w:r>
          </w:p>
        </w:tc>
      </w:tr>
      <w:tr w:rsidR="00E324D5" w:rsidRPr="00E324D5" w:rsidTr="004D6734">
        <w:trPr>
          <w:trHeight w:hRule="exact" w:val="941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ки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3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ал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ци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 П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г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мы</w:t>
            </w:r>
          </w:p>
        </w:tc>
        <w:tc>
          <w:tcPr>
            <w:tcW w:w="7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0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1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–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20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21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г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ы</w:t>
            </w:r>
          </w:p>
        </w:tc>
      </w:tr>
      <w:tr w:rsidR="00E324D5" w:rsidRPr="00E324D5" w:rsidTr="004D6734">
        <w:trPr>
          <w:trHeight w:hRule="exact" w:val="2538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05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бъ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ы и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310" w:lineRule="exact"/>
              <w:ind w:right="124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очн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ки ф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ров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ани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0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г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мы</w:t>
            </w:r>
          </w:p>
        </w:tc>
        <w:tc>
          <w:tcPr>
            <w:tcW w:w="7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05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го: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8.0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ыс.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й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сч</w:t>
            </w:r>
            <w:r w:rsidRPr="00E324D5">
              <w:rPr>
                <w:rFonts w:ascii="Cambria Math" w:eastAsia="Times New Roman" w:hAnsi="Cambria Math" w:cs="Cambria Math"/>
                <w:sz w:val="27"/>
                <w:szCs w:val="27"/>
                <w:lang w:eastAsia="ru-RU"/>
              </w:rPr>
              <w:t>ѐ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 xml:space="preserve"> с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 xml:space="preserve"> бюд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же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310" w:lineRule="exact"/>
              <w:ind w:right="992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ницип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ь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ого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бр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аз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ани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я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«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Быкановски сельсовет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ом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е: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08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01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7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 2.0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ы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с.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й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01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год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– 2.0 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ыс.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й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01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год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– 1.0 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ыс.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й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2020 год -  1.0 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ыс.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й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 год -   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2.0 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ыс.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й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</w:tr>
      <w:tr w:rsidR="00E324D5" w:rsidRPr="00E324D5" w:rsidTr="004D6734">
        <w:trPr>
          <w:trHeight w:hRule="exact" w:val="1251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ов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ые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312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 xml:space="preserve">тели 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й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0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г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мы</w:t>
            </w:r>
          </w:p>
        </w:tc>
        <w:tc>
          <w:tcPr>
            <w:tcW w:w="7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ини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ци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7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Быкановского сельсовета</w:t>
            </w:r>
          </w:p>
        </w:tc>
      </w:tr>
      <w:tr w:rsidR="00E324D5" w:rsidRPr="00E324D5" w:rsidTr="004D6734">
        <w:trPr>
          <w:trHeight w:hRule="exact" w:val="1874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05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з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310" w:lineRule="exact"/>
              <w:ind w:right="27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ц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ки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э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ф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ек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ти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3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й П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г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мы</w:t>
            </w:r>
          </w:p>
        </w:tc>
        <w:tc>
          <w:tcPr>
            <w:tcW w:w="7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numPr>
                <w:ilvl w:val="0"/>
                <w:numId w:val="35"/>
              </w:numPr>
              <w:tabs>
                <w:tab w:val="left" w:pos="553"/>
                <w:tab w:val="left" w:pos="2036"/>
                <w:tab w:val="left" w:pos="3720"/>
                <w:tab w:val="left" w:pos="605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305" w:lineRule="exact"/>
              <w:ind w:left="102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же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ру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по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бн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г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я,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0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вызв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анн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г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еме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ц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ск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ем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ов;</w:t>
            </w:r>
          </w:p>
          <w:p w:rsidR="00E324D5" w:rsidRPr="00E324D5" w:rsidRDefault="00E324D5" w:rsidP="00E324D5">
            <w:pPr>
              <w:widowControl w:val="0"/>
              <w:numPr>
                <w:ilvl w:val="0"/>
                <w:numId w:val="35"/>
              </w:numPr>
              <w:tabs>
                <w:tab w:val="left" w:pos="661"/>
                <w:tab w:val="left" w:pos="2252"/>
                <w:tab w:val="left" w:pos="2464"/>
                <w:tab w:val="left" w:pos="4003"/>
                <w:tab w:val="left" w:pos="4459"/>
                <w:tab w:val="left" w:pos="6077"/>
                <w:tab w:val="left" w:pos="6689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312" w:lineRule="exact"/>
              <w:ind w:left="102" w:right="103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же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  <w:t>к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чес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ва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ст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й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ых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уше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й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  <w:t>с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яза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нн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ы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  <w:t>с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з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ако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нн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ы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бор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</w:t>
            </w:r>
          </w:p>
          <w:p w:rsidR="00E324D5" w:rsidRPr="00E324D5" w:rsidRDefault="00E324D5" w:rsidP="00E324D5">
            <w:pPr>
              <w:widowControl w:val="0"/>
              <w:tabs>
                <w:tab w:val="left" w:pos="1837"/>
                <w:tab w:val="left" w:pos="2796"/>
                <w:tab w:val="left" w:pos="4776"/>
                <w:tab w:val="left" w:pos="611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306" w:lineRule="exac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ар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иб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  <w:t>сове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ше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нн</w:t>
            </w:r>
            <w:r w:rsidRPr="00E324D5">
              <w:rPr>
                <w:rFonts w:ascii="Times New Roman" w:eastAsia="Times New Roman" w:hAnsi="Times New Roman" w:cs="Times New Roman"/>
                <w:spacing w:val="-3"/>
                <w:sz w:val="27"/>
                <w:szCs w:val="27"/>
                <w:lang w:eastAsia="ru-RU"/>
              </w:rPr>
              <w:t>ы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х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иц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ами,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езак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ю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щ</w:t>
            </w:r>
            <w:r w:rsidRPr="00E324D5">
              <w:rPr>
                <w:rFonts w:ascii="Times New Roman" w:eastAsia="Times New Roman" w:hAnsi="Times New Roman" w:cs="Times New Roman"/>
                <w:spacing w:val="-4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ми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7"/>
                <w:szCs w:val="27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7"/>
                <w:szCs w:val="27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</w:tr>
    </w:tbl>
    <w:p w:rsidR="00E324D5" w:rsidRPr="00E324D5" w:rsidRDefault="00E324D5" w:rsidP="00E32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324D5" w:rsidRPr="00E324D5">
          <w:pgSz w:w="11907" w:h="16840"/>
          <w:pgMar w:top="1020" w:right="620" w:bottom="280" w:left="1480" w:header="720" w:footer="720" w:gutter="0"/>
          <w:cols w:space="720"/>
          <w:noEndnote/>
        </w:sectPr>
      </w:pPr>
    </w:p>
    <w:p w:rsidR="00E324D5" w:rsidRPr="00E324D5" w:rsidRDefault="00E324D5" w:rsidP="00E324D5">
      <w:pPr>
        <w:widowControl w:val="0"/>
        <w:numPr>
          <w:ilvl w:val="1"/>
          <w:numId w:val="38"/>
        </w:numPr>
        <w:tabs>
          <w:tab w:val="left" w:pos="4350"/>
        </w:tabs>
        <w:kinsoku w:val="0"/>
        <w:overflowPunct w:val="0"/>
        <w:autoSpaceDE w:val="0"/>
        <w:autoSpaceDN w:val="0"/>
        <w:adjustRightInd w:val="0"/>
        <w:spacing w:before="63" w:after="0" w:line="240" w:lineRule="auto"/>
        <w:ind w:left="4350" w:right="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324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Введение.</w:t>
      </w: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00" w:lineRule="exact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575B5F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39" w:lineRule="auto"/>
        <w:ind w:right="1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6" w:history="1">
        <w:r w:rsidR="00E324D5" w:rsidRPr="00E324D5">
          <w:rPr>
            <w:rFonts w:ascii="Times New Roman" w:eastAsia="Times New Roman" w:hAnsi="Times New Roman" w:cs="Times New Roman"/>
            <w:spacing w:val="-2"/>
            <w:sz w:val="26"/>
            <w:szCs w:val="26"/>
            <w:lang w:eastAsia="ru-RU"/>
          </w:rPr>
          <w:t>Ук</w:t>
        </w:r>
        <w:r w:rsidR="00E324D5" w:rsidRPr="00E324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аз</w:t>
        </w:r>
        <w:r w:rsidR="00E324D5" w:rsidRPr="00E324D5">
          <w:rPr>
            <w:rFonts w:ascii="Times New Roman" w:eastAsia="Times New Roman" w:hAnsi="Times New Roman" w:cs="Times New Roman"/>
            <w:spacing w:val="2"/>
            <w:sz w:val="26"/>
            <w:szCs w:val="26"/>
            <w:lang w:eastAsia="ru-RU"/>
          </w:rPr>
          <w:t>о</w:t>
        </w:r>
        <w:r w:rsidR="00E324D5" w:rsidRPr="00E324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м</w:t>
        </w:r>
        <w:r w:rsidR="00E324D5" w:rsidRPr="00E324D5">
          <w:rPr>
            <w:rFonts w:ascii="Times New Roman" w:eastAsia="Times New Roman" w:hAnsi="Times New Roman" w:cs="Times New Roman"/>
            <w:spacing w:val="11"/>
            <w:sz w:val="26"/>
            <w:szCs w:val="26"/>
            <w:lang w:eastAsia="ru-RU"/>
          </w:rPr>
          <w:t xml:space="preserve"> </w:t>
        </w:r>
      </w:hyperlink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Президе</w:t>
      </w:r>
      <w:r w:rsidR="00E324D5"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нт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324D5" w:rsidRPr="00E324D5">
        <w:rPr>
          <w:rFonts w:ascii="Times New Roman" w:eastAsia="Times New Roman" w:hAnsi="Times New Roman" w:cs="Times New Roman"/>
          <w:spacing w:val="15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</w:t>
      </w:r>
      <w:r w:rsidR="00E324D5"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й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E324D5"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E324D5" w:rsidRPr="00E324D5">
        <w:rPr>
          <w:rFonts w:ascii="Times New Roman" w:eastAsia="Times New Roman" w:hAnsi="Times New Roman" w:cs="Times New Roman"/>
          <w:spacing w:val="12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E324D5"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е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де</w:t>
      </w:r>
      <w:r w:rsidR="00E324D5"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ац</w:t>
      </w:r>
      <w:r w:rsidR="00E324D5"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и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E324D5" w:rsidRPr="00E324D5">
        <w:rPr>
          <w:rFonts w:ascii="Times New Roman" w:eastAsia="Times New Roman" w:hAnsi="Times New Roman" w:cs="Times New Roman"/>
          <w:spacing w:val="13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E324D5" w:rsidRPr="00E324D5">
        <w:rPr>
          <w:rFonts w:ascii="Times New Roman" w:eastAsia="Times New Roman" w:hAnsi="Times New Roman" w:cs="Times New Roman"/>
          <w:spacing w:val="12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12.05.2009</w:t>
      </w:r>
      <w:r w:rsidR="00E324D5" w:rsidRPr="00E324D5">
        <w:rPr>
          <w:rFonts w:ascii="Times New Roman" w:eastAsia="Times New Roman" w:hAnsi="Times New Roman" w:cs="Times New Roman"/>
          <w:spacing w:val="13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N</w:t>
      </w:r>
      <w:r w:rsidR="00E324D5" w:rsidRPr="00E324D5">
        <w:rPr>
          <w:rFonts w:ascii="Times New Roman" w:eastAsia="Times New Roman" w:hAnsi="Times New Roman" w:cs="Times New Roman"/>
          <w:spacing w:val="12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537</w:t>
      </w:r>
      <w:r w:rsidR="00E324D5" w:rsidRPr="00E324D5">
        <w:rPr>
          <w:rFonts w:ascii="Times New Roman" w:eastAsia="Times New Roman" w:hAnsi="Times New Roman" w:cs="Times New Roman"/>
          <w:spacing w:val="18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"О</w:t>
      </w:r>
      <w:r w:rsidR="00E324D5" w:rsidRPr="00E324D5">
        <w:rPr>
          <w:rFonts w:ascii="Times New Roman" w:eastAsia="Times New Roman" w:hAnsi="Times New Roman" w:cs="Times New Roman"/>
          <w:w w:val="99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</w:t>
      </w:r>
      <w:r w:rsidR="00E324D5"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т</w:t>
      </w:r>
      <w:r w:rsidR="00E324D5"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гии</w:t>
      </w:r>
      <w:r w:rsidR="00E324D5" w:rsidRPr="00E324D5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E324D5"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ц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иона</w:t>
      </w:r>
      <w:r w:rsidR="00E324D5"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л</w:t>
      </w:r>
      <w:r w:rsidR="00E324D5"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ь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ной</w:t>
      </w:r>
      <w:r w:rsidR="00E324D5" w:rsidRPr="00E324D5"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</w:t>
      </w:r>
      <w:r w:rsidR="00E324D5"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н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ости</w:t>
      </w:r>
      <w:r w:rsidR="00E324D5" w:rsidRPr="00E324D5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Ро</w:t>
      </w:r>
      <w:r w:rsidR="00E324D5"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си</w:t>
      </w:r>
      <w:r w:rsidR="00E324D5"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й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E324D5"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E324D5" w:rsidRPr="00E324D5">
        <w:rPr>
          <w:rFonts w:ascii="Times New Roman" w:eastAsia="Times New Roman" w:hAnsi="Times New Roman" w:cs="Times New Roman"/>
          <w:spacing w:val="-5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Федерации</w:t>
      </w:r>
      <w:r w:rsidR="00E324D5" w:rsidRPr="00E324D5">
        <w:rPr>
          <w:rFonts w:ascii="Times New Roman" w:eastAsia="Times New Roman" w:hAnsi="Times New Roman" w:cs="Times New Roman"/>
          <w:spacing w:val="-5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д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E324D5" w:rsidRPr="00E324D5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2020</w:t>
      </w:r>
      <w:r w:rsidR="00E324D5" w:rsidRPr="00E324D5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года"</w:t>
      </w:r>
      <w:r w:rsidR="00E324D5" w:rsidRPr="00E324D5"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</w:t>
      </w:r>
      <w:r w:rsidR="00E324D5" w:rsidRPr="00E324D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и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E324D5" w:rsidRPr="00E324D5">
        <w:rPr>
          <w:rFonts w:ascii="Times New Roman" w:eastAsia="Times New Roman" w:hAnsi="Times New Roman" w:cs="Times New Roman"/>
          <w:w w:val="99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из</w:t>
      </w:r>
      <w:r w:rsidR="00E324D5" w:rsidRPr="00E324D5">
        <w:rPr>
          <w:rFonts w:ascii="Times New Roman" w:eastAsia="Times New Roman" w:hAnsi="Times New Roman" w:cs="Times New Roman"/>
          <w:spacing w:val="8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</w:t>
      </w:r>
      <w:r w:rsidR="00E324D5"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к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="00E324D5" w:rsidRPr="00E324D5">
        <w:rPr>
          <w:rFonts w:ascii="Times New Roman" w:eastAsia="Times New Roman" w:hAnsi="Times New Roman" w:cs="Times New Roman"/>
          <w:spacing w:val="13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</w:t>
      </w:r>
      <w:r w:rsidR="00E324D5"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г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</w:t>
      </w:r>
      <w:r w:rsidR="00E324D5" w:rsidRPr="00E324D5">
        <w:rPr>
          <w:rFonts w:ascii="Times New Roman" w:eastAsia="Times New Roman" w:hAnsi="Times New Roman" w:cs="Times New Roman"/>
          <w:spacing w:val="8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E324D5"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ц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иональной</w:t>
      </w:r>
      <w:r w:rsidR="00E324D5" w:rsidRPr="00E324D5">
        <w:rPr>
          <w:rFonts w:ascii="Times New Roman" w:eastAsia="Times New Roman" w:hAnsi="Times New Roman" w:cs="Times New Roman"/>
          <w:spacing w:val="11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</w:t>
      </w:r>
      <w:r w:rsidR="00E324D5"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н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ости</w:t>
      </w:r>
      <w:r w:rsidR="00E324D5" w:rsidRPr="00E324D5">
        <w:rPr>
          <w:rFonts w:ascii="Times New Roman" w:eastAsia="Times New Roman" w:hAnsi="Times New Roman" w:cs="Times New Roman"/>
          <w:spacing w:val="8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324D5"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E324D5"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з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E324D5"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н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324D5" w:rsidRPr="00E324D5">
        <w:rPr>
          <w:rFonts w:ascii="Times New Roman" w:eastAsia="Times New Roman" w:hAnsi="Times New Roman" w:cs="Times New Roman"/>
          <w:spacing w:val="8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</w:t>
      </w:r>
      <w:r w:rsidR="00E324D5"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т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E324D5" w:rsidRPr="00E324D5">
        <w:rPr>
          <w:rFonts w:ascii="Times New Roman" w:eastAsia="Times New Roman" w:hAnsi="Times New Roman" w:cs="Times New Roman"/>
          <w:w w:val="99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транснац</w:t>
      </w:r>
      <w:r w:rsidR="00E324D5"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и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ональных</w:t>
      </w:r>
      <w:r w:rsidR="00E324D5" w:rsidRPr="00E324D5">
        <w:rPr>
          <w:rFonts w:ascii="Times New Roman" w:eastAsia="Times New Roman" w:hAnsi="Times New Roman" w:cs="Times New Roman"/>
          <w:spacing w:val="57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прес</w:t>
      </w:r>
      <w:r w:rsidR="00E324D5"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</w:t>
      </w:r>
      <w:r w:rsidR="00E324D5" w:rsidRPr="00E324D5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пных</w:t>
      </w:r>
      <w:r w:rsidR="00E324D5" w:rsidRPr="00E324D5">
        <w:rPr>
          <w:rFonts w:ascii="Times New Roman" w:eastAsia="Times New Roman" w:hAnsi="Times New Roman" w:cs="Times New Roman"/>
          <w:spacing w:val="56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г</w:t>
      </w:r>
      <w:r w:rsidR="00E324D5" w:rsidRPr="00E324D5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р</w:t>
      </w:r>
      <w:r w:rsidR="00E324D5" w:rsidRPr="00E324D5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</w:t>
      </w:r>
      <w:r w:rsidR="00E324D5"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пировок</w:t>
      </w:r>
      <w:r w:rsidR="00E324D5" w:rsidRPr="00E324D5">
        <w:rPr>
          <w:rFonts w:ascii="Times New Roman" w:eastAsia="Times New Roman" w:hAnsi="Times New Roman" w:cs="Times New Roman"/>
          <w:spacing w:val="55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E324D5" w:rsidRPr="00E324D5">
        <w:rPr>
          <w:rFonts w:ascii="Times New Roman" w:eastAsia="Times New Roman" w:hAnsi="Times New Roman" w:cs="Times New Roman"/>
          <w:spacing w:val="57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</w:t>
      </w:r>
      <w:r w:rsidR="00E324D5" w:rsidRPr="00E324D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з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ац</w:t>
      </w:r>
      <w:r w:rsidR="00E324D5"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и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й,</w:t>
      </w:r>
      <w:r w:rsidR="00E324D5" w:rsidRPr="00E324D5">
        <w:rPr>
          <w:rFonts w:ascii="Times New Roman" w:eastAsia="Times New Roman" w:hAnsi="Times New Roman" w:cs="Times New Roman"/>
          <w:spacing w:val="63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связан</w:t>
      </w:r>
      <w:r w:rsidR="00E324D5"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н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ая</w:t>
      </w:r>
      <w:r w:rsidR="00E324D5" w:rsidRPr="00E324D5">
        <w:rPr>
          <w:rFonts w:ascii="Times New Roman" w:eastAsia="Times New Roman" w:hAnsi="Times New Roman" w:cs="Times New Roman"/>
          <w:spacing w:val="57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E324D5" w:rsidRPr="00E324D5">
        <w:rPr>
          <w:rFonts w:ascii="Times New Roman" w:eastAsia="Times New Roman" w:hAnsi="Times New Roman" w:cs="Times New Roman"/>
          <w:w w:val="99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E324D5"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з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324D5"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онным</w:t>
      </w:r>
      <w:r w:rsidR="00E324D5"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E324D5"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б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оро</w:t>
      </w:r>
      <w:r w:rsidR="00E324D5"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т</w:t>
      </w:r>
      <w:r w:rsidR="00E324D5"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E324D5"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E324D5"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</w:t>
      </w:r>
      <w:r w:rsidR="00E324D5"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E324D5"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</w:t>
      </w:r>
      <w:r w:rsidR="00E324D5" w:rsidRPr="00E324D5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ч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ес</w:t>
      </w:r>
      <w:r w:rsidR="00E324D5"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</w:t>
      </w:r>
      <w:r w:rsidR="00E324D5"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E324D5" w:rsidRPr="00E324D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редств,</w:t>
      </w:r>
      <w:r w:rsidR="00E324D5"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пс</w:t>
      </w:r>
      <w:r w:rsidR="00E324D5"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и</w:t>
      </w:r>
      <w:r w:rsidR="00E324D5"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х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отроп</w:t>
      </w:r>
      <w:r w:rsidR="00E324D5"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н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="00E324D5"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веществ</w:t>
      </w:r>
      <w:r w:rsidR="00E324D5" w:rsidRPr="00E324D5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E324D5" w:rsidRPr="00E324D5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их</w:t>
      </w:r>
      <w:r w:rsidR="00E324D5" w:rsidRPr="00E324D5">
        <w:rPr>
          <w:rFonts w:ascii="Times New Roman" w:eastAsia="Times New Roman" w:hAnsi="Times New Roman" w:cs="Times New Roman"/>
          <w:w w:val="99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</w:t>
      </w:r>
      <w:r w:rsidR="00E324D5" w:rsidRPr="00E324D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к</w:t>
      </w:r>
      <w:r w:rsidR="00E324D5" w:rsidRPr="00E324D5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рс</w:t>
      </w:r>
      <w:r w:rsidR="00E324D5"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</w:t>
      </w:r>
      <w:r w:rsidR="00E324D5" w:rsidRPr="00E324D5">
        <w:rPr>
          <w:rFonts w:ascii="Times New Roman" w:eastAsia="Times New Roman" w:hAnsi="Times New Roman" w:cs="Times New Roman"/>
          <w:spacing w:val="-12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</w:t>
      </w:r>
      <w:r w:rsidR="00E324D5"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E324D5" w:rsidRPr="00E324D5">
        <w:rPr>
          <w:rFonts w:ascii="Times New Roman" w:eastAsia="Times New Roman" w:hAnsi="Times New Roman" w:cs="Times New Roman"/>
          <w:spacing w:val="-11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E324D5" w:rsidRPr="00E324D5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 xml:space="preserve"> 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нарко</w:t>
      </w:r>
      <w:r w:rsidR="00E324D5"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т</w:t>
      </w:r>
      <w:r w:rsidR="00E324D5"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</w:t>
      </w:r>
      <w:r w:rsidR="00E324D5"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</w:t>
      </w:r>
      <w:r w:rsidR="00E324D5"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и).</w:t>
      </w: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40" w:lineRule="auto"/>
        <w:ind w:right="1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Расширение</w:t>
      </w:r>
      <w:r w:rsidRPr="00E324D5">
        <w:rPr>
          <w:rFonts w:ascii="Times New Roman" w:eastAsia="Times New Roman" w:hAnsi="Times New Roman" w:cs="Times New Roman"/>
          <w:spacing w:val="23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м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ас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ш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та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б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spacing w:val="21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з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онно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г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22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обор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spacing w:val="21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pacing w:val="21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немедицин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</w:t>
      </w:r>
      <w:r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Pr="00E324D5">
        <w:rPr>
          <w:rFonts w:ascii="Times New Roman" w:eastAsia="Times New Roman" w:hAnsi="Times New Roman" w:cs="Times New Roman"/>
          <w:spacing w:val="22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потребления</w:t>
      </w:r>
      <w:r w:rsidRPr="00E324D5">
        <w:rPr>
          <w:rFonts w:ascii="Times New Roman" w:eastAsia="Times New Roman" w:hAnsi="Times New Roman" w:cs="Times New Roman"/>
          <w:w w:val="99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высо</w:t>
      </w:r>
      <w:r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онцентр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ро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ан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r w:rsidRPr="00E324D5">
        <w:rPr>
          <w:rFonts w:ascii="Times New Roman" w:eastAsia="Times New Roman" w:hAnsi="Times New Roman" w:cs="Times New Roman"/>
          <w:spacing w:val="63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нарко</w:t>
      </w:r>
      <w:r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ов,</w:t>
      </w:r>
      <w:r w:rsidRPr="00E324D5">
        <w:rPr>
          <w:rFonts w:ascii="Times New Roman" w:eastAsia="Times New Roman" w:hAnsi="Times New Roman" w:cs="Times New Roman"/>
          <w:spacing w:val="63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их</w:t>
      </w:r>
      <w:r w:rsidRPr="00E324D5">
        <w:rPr>
          <w:rFonts w:ascii="Times New Roman" w:eastAsia="Times New Roman" w:hAnsi="Times New Roman" w:cs="Times New Roman"/>
          <w:spacing w:val="63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pacing w:val="61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ге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оин,</w:t>
      </w:r>
      <w:r w:rsidRPr="00E324D5">
        <w:rPr>
          <w:rFonts w:ascii="Times New Roman" w:eastAsia="Times New Roman" w:hAnsi="Times New Roman" w:cs="Times New Roman"/>
          <w:spacing w:val="63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аи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E324D5">
        <w:rPr>
          <w:rFonts w:ascii="Times New Roman" w:eastAsia="Times New Roman" w:hAnsi="Times New Roman" w:cs="Times New Roman"/>
          <w:spacing w:val="64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сти</w:t>
      </w:r>
      <w:r w:rsidRPr="00E324D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м</w:t>
      </w:r>
      <w:r w:rsidRPr="00E324D5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л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ято</w:t>
      </w:r>
      <w:r w:rsidRPr="00E324D5">
        <w:rPr>
          <w:rFonts w:ascii="Times New Roman" w:eastAsia="Times New Roman" w:hAnsi="Times New Roman" w:cs="Times New Roman"/>
          <w:spacing w:val="8"/>
          <w:sz w:val="26"/>
          <w:szCs w:val="26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E324D5">
        <w:rPr>
          <w:rFonts w:ascii="Times New Roman" w:eastAsia="Times New Roman" w:hAnsi="Times New Roman" w:cs="Times New Roman"/>
          <w:w w:val="99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амфе</w:t>
      </w:r>
      <w:r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м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инов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Pr="00E324D5">
        <w:rPr>
          <w:rFonts w:ascii="Times New Roman" w:eastAsia="Times New Roman" w:hAnsi="Times New Roman" w:cs="Times New Roman"/>
          <w:spacing w:val="52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ря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д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а,</w:t>
      </w:r>
      <w:r w:rsidRPr="00E324D5">
        <w:rPr>
          <w:rFonts w:ascii="Times New Roman" w:eastAsia="Times New Roman" w:hAnsi="Times New Roman" w:cs="Times New Roman"/>
          <w:spacing w:val="53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ле</w:t>
      </w:r>
      <w:r w:rsidRPr="00E324D5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ственные</w:t>
      </w:r>
      <w:r w:rsidRPr="00E324D5">
        <w:rPr>
          <w:rFonts w:ascii="Times New Roman" w:eastAsia="Times New Roman" w:hAnsi="Times New Roman" w:cs="Times New Roman"/>
          <w:spacing w:val="54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репараты,</w:t>
      </w:r>
      <w:r w:rsidRPr="00E324D5">
        <w:rPr>
          <w:rFonts w:ascii="Times New Roman" w:eastAsia="Times New Roman" w:hAnsi="Times New Roman" w:cs="Times New Roman"/>
          <w:spacing w:val="53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даю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щ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ие</w:t>
      </w:r>
      <w:r w:rsidRPr="00E324D5">
        <w:rPr>
          <w:rFonts w:ascii="Times New Roman" w:eastAsia="Times New Roman" w:hAnsi="Times New Roman" w:cs="Times New Roman"/>
          <w:spacing w:val="54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пс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хотропн</w:t>
      </w:r>
      <w:r w:rsidRPr="00E324D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ы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E324D5">
        <w:rPr>
          <w:rFonts w:ascii="Times New Roman" w:eastAsia="Times New Roman" w:hAnsi="Times New Roman" w:cs="Times New Roman"/>
          <w:w w:val="99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воздействи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м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E324D5">
        <w:rPr>
          <w:rFonts w:ascii="Times New Roman" w:eastAsia="Times New Roman" w:hAnsi="Times New Roman" w:cs="Times New Roman"/>
          <w:spacing w:val="27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spacing w:val="30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та</w:t>
      </w:r>
      <w:r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ж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spacing w:val="29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их</w:t>
      </w:r>
      <w:r w:rsidRPr="00E324D5">
        <w:rPr>
          <w:rFonts w:ascii="Times New Roman" w:eastAsia="Times New Roman" w:hAnsi="Times New Roman" w:cs="Times New Roman"/>
          <w:spacing w:val="28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влия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ие</w:t>
      </w:r>
      <w:r w:rsidRPr="00E324D5">
        <w:rPr>
          <w:rFonts w:ascii="Times New Roman" w:eastAsia="Times New Roman" w:hAnsi="Times New Roman" w:cs="Times New Roman"/>
          <w:spacing w:val="28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Pr="00E324D5">
        <w:rPr>
          <w:rFonts w:ascii="Times New Roman" w:eastAsia="Times New Roman" w:hAnsi="Times New Roman" w:cs="Times New Roman"/>
          <w:spacing w:val="30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ра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пространен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spacing w:val="31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ВИ</w:t>
      </w:r>
      <w:r w:rsidRPr="00E324D5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Ч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нфекции,</w:t>
      </w:r>
      <w:r w:rsidRPr="00E324D5">
        <w:rPr>
          <w:rFonts w:ascii="Times New Roman" w:eastAsia="Times New Roman" w:hAnsi="Times New Roman" w:cs="Times New Roman"/>
          <w:spacing w:val="27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сн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ы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E324D5">
        <w:rPr>
          <w:rFonts w:ascii="Times New Roman" w:eastAsia="Times New Roman" w:hAnsi="Times New Roman" w:cs="Times New Roman"/>
          <w:w w:val="99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гепатит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E324D5">
        <w:rPr>
          <w:rFonts w:ascii="Times New Roman" w:eastAsia="Times New Roman" w:hAnsi="Times New Roman" w:cs="Times New Roman"/>
          <w:spacing w:val="63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л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яет</w:t>
      </w:r>
      <w:r w:rsidRPr="00E324D5">
        <w:rPr>
          <w:rFonts w:ascii="Times New Roman" w:eastAsia="Times New Roman" w:hAnsi="Times New Roman" w:cs="Times New Roman"/>
          <w:spacing w:val="62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серьез</w:t>
      </w:r>
      <w:r w:rsidRPr="00E324D5">
        <w:rPr>
          <w:rFonts w:ascii="Times New Roman" w:eastAsia="Times New Roman" w:hAnsi="Times New Roman" w:cs="Times New Roman"/>
          <w:spacing w:val="5"/>
          <w:sz w:val="26"/>
          <w:szCs w:val="26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г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ро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з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E324D5">
        <w:rPr>
          <w:rFonts w:ascii="Times New Roman" w:eastAsia="Times New Roman" w:hAnsi="Times New Roman" w:cs="Times New Roman"/>
          <w:spacing w:val="61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ти</w:t>
      </w:r>
      <w:r w:rsidRPr="00E324D5">
        <w:rPr>
          <w:rFonts w:ascii="Times New Roman" w:eastAsia="Times New Roman" w:hAnsi="Times New Roman" w:cs="Times New Roman"/>
          <w:spacing w:val="63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Pr="00E324D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с</w:t>
      </w:r>
      <w:r w:rsidRPr="00E324D5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у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дарства,</w:t>
      </w:r>
      <w:r w:rsidRPr="00E324D5">
        <w:rPr>
          <w:rFonts w:ascii="Times New Roman" w:eastAsia="Times New Roman" w:hAnsi="Times New Roman" w:cs="Times New Roman"/>
          <w:spacing w:val="63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э</w:t>
      </w:r>
      <w:r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он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м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w w:val="99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страны</w:t>
      </w:r>
      <w:r w:rsidRPr="00E324D5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з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ью</w:t>
      </w:r>
      <w:r w:rsidRPr="00E324D5">
        <w:rPr>
          <w:rFonts w:ascii="Times New Roman" w:eastAsia="Times New Roman" w:hAnsi="Times New Roman" w:cs="Times New Roman"/>
          <w:spacing w:val="-10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ее</w:t>
      </w:r>
      <w:r w:rsidRPr="00E324D5"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населени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я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239" w:lineRule="auto"/>
        <w:ind w:right="1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24D5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М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еры</w:t>
      </w:r>
      <w:r w:rsidRPr="00E324D5">
        <w:rPr>
          <w:rFonts w:ascii="Times New Roman" w:eastAsia="Times New Roman" w:hAnsi="Times New Roman" w:cs="Times New Roman"/>
          <w:spacing w:val="39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Pr="00E324D5">
        <w:rPr>
          <w:rFonts w:ascii="Times New Roman" w:eastAsia="Times New Roman" w:hAnsi="Times New Roman" w:cs="Times New Roman"/>
          <w:spacing w:val="40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противоде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й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ствию</w:t>
      </w:r>
      <w:r w:rsidRPr="00E324D5">
        <w:rPr>
          <w:rFonts w:ascii="Times New Roman" w:eastAsia="Times New Roman" w:hAnsi="Times New Roman" w:cs="Times New Roman"/>
          <w:spacing w:val="40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E324D5">
        <w:rPr>
          <w:rFonts w:ascii="Times New Roman" w:eastAsia="Times New Roman" w:hAnsi="Times New Roman" w:cs="Times New Roman"/>
          <w:spacing w:val="45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грозе</w:t>
      </w:r>
      <w:r w:rsidRPr="00E324D5">
        <w:rPr>
          <w:rFonts w:ascii="Times New Roman" w:eastAsia="Times New Roman" w:hAnsi="Times New Roman" w:cs="Times New Roman"/>
          <w:spacing w:val="42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определены</w:t>
      </w:r>
      <w:r w:rsidRPr="00E324D5">
        <w:rPr>
          <w:rFonts w:ascii="Times New Roman" w:eastAsia="Times New Roman" w:hAnsi="Times New Roman" w:cs="Times New Roman"/>
          <w:spacing w:val="45"/>
          <w:sz w:val="26"/>
          <w:szCs w:val="26"/>
          <w:lang w:eastAsia="ru-RU"/>
        </w:rPr>
        <w:t xml:space="preserve"> </w:t>
      </w:r>
      <w:hyperlink r:id="rId7" w:history="1">
        <w:r w:rsidRPr="00E324D5">
          <w:rPr>
            <w:rFonts w:ascii="Times New Roman" w:eastAsia="Times New Roman" w:hAnsi="Times New Roman" w:cs="Times New Roman"/>
            <w:spacing w:val="1"/>
            <w:sz w:val="26"/>
            <w:szCs w:val="26"/>
            <w:lang w:eastAsia="ru-RU"/>
          </w:rPr>
          <w:t>У</w:t>
        </w:r>
        <w:r w:rsidRPr="00E324D5">
          <w:rPr>
            <w:rFonts w:ascii="Times New Roman" w:eastAsia="Times New Roman" w:hAnsi="Times New Roman" w:cs="Times New Roman"/>
            <w:spacing w:val="-2"/>
            <w:sz w:val="26"/>
            <w:szCs w:val="26"/>
            <w:lang w:eastAsia="ru-RU"/>
          </w:rPr>
          <w:t>к</w:t>
        </w:r>
        <w:r w:rsidRPr="00E324D5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азом</w:t>
        </w:r>
        <w:r w:rsidRPr="00E324D5">
          <w:rPr>
            <w:rFonts w:ascii="Times New Roman" w:eastAsia="Times New Roman" w:hAnsi="Times New Roman" w:cs="Times New Roman"/>
            <w:spacing w:val="42"/>
            <w:sz w:val="26"/>
            <w:szCs w:val="26"/>
            <w:lang w:eastAsia="ru-RU"/>
          </w:rPr>
          <w:t xml:space="preserve"> </w:t>
        </w:r>
      </w:hyperlink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Президе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нт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w w:val="99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й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E324D5">
        <w:rPr>
          <w:rFonts w:ascii="Times New Roman" w:eastAsia="Times New Roman" w:hAnsi="Times New Roman" w:cs="Times New Roman"/>
          <w:spacing w:val="23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Фе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д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ер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ции</w:t>
      </w:r>
      <w:r w:rsidRPr="00E324D5">
        <w:rPr>
          <w:rFonts w:ascii="Times New Roman" w:eastAsia="Times New Roman" w:hAnsi="Times New Roman" w:cs="Times New Roman"/>
          <w:spacing w:val="21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Pr="00E324D5">
        <w:rPr>
          <w:rFonts w:ascii="Times New Roman" w:eastAsia="Times New Roman" w:hAnsi="Times New Roman" w:cs="Times New Roman"/>
          <w:spacing w:val="21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09.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0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6.2010</w:t>
      </w:r>
      <w:r w:rsidRPr="00E324D5">
        <w:rPr>
          <w:rFonts w:ascii="Times New Roman" w:eastAsia="Times New Roman" w:hAnsi="Times New Roman" w:cs="Times New Roman"/>
          <w:spacing w:val="23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N</w:t>
      </w:r>
      <w:r w:rsidRPr="00E324D5">
        <w:rPr>
          <w:rFonts w:ascii="Times New Roman" w:eastAsia="Times New Roman" w:hAnsi="Times New Roman" w:cs="Times New Roman"/>
          <w:spacing w:val="21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690</w:t>
      </w:r>
      <w:r w:rsidRPr="00E324D5">
        <w:rPr>
          <w:rFonts w:ascii="Times New Roman" w:eastAsia="Times New Roman" w:hAnsi="Times New Roman" w:cs="Times New Roman"/>
          <w:spacing w:val="23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"Об</w:t>
      </w:r>
      <w:r w:rsidRPr="00E324D5">
        <w:rPr>
          <w:rFonts w:ascii="Times New Roman" w:eastAsia="Times New Roman" w:hAnsi="Times New Roman" w:cs="Times New Roman"/>
          <w:spacing w:val="26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ржден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pacing w:val="21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те</w:t>
      </w:r>
      <w:r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г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ии</w:t>
      </w:r>
      <w:r w:rsidRPr="00E324D5">
        <w:rPr>
          <w:rFonts w:ascii="Times New Roman" w:eastAsia="Times New Roman" w:hAnsi="Times New Roman" w:cs="Times New Roman"/>
          <w:w w:val="99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Pr="00E324D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с</w:t>
      </w:r>
      <w:r w:rsidRPr="00E324D5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дар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твенной</w:t>
      </w:r>
      <w:r w:rsidRPr="00E324D5">
        <w:rPr>
          <w:rFonts w:ascii="Times New Roman" w:eastAsia="Times New Roman" w:hAnsi="Times New Roman" w:cs="Times New Roman"/>
          <w:spacing w:val="18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инар</w:t>
      </w:r>
      <w:r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ч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</w:t>
      </w:r>
      <w:r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E324D5">
        <w:rPr>
          <w:rFonts w:ascii="Times New Roman" w:eastAsia="Times New Roman" w:hAnsi="Times New Roman" w:cs="Times New Roman"/>
          <w:spacing w:val="17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л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итики</w:t>
      </w:r>
      <w:r w:rsidRPr="00E324D5">
        <w:rPr>
          <w:rFonts w:ascii="Times New Roman" w:eastAsia="Times New Roman" w:hAnsi="Times New Roman" w:cs="Times New Roman"/>
          <w:spacing w:val="17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й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</w:t>
      </w:r>
      <w:r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E324D5">
        <w:rPr>
          <w:rFonts w:ascii="Times New Roman" w:eastAsia="Times New Roman" w:hAnsi="Times New Roman" w:cs="Times New Roman"/>
          <w:spacing w:val="17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Федерации</w:t>
      </w:r>
      <w:r w:rsidRPr="00E324D5">
        <w:rPr>
          <w:rFonts w:ascii="Times New Roman" w:eastAsia="Times New Roman" w:hAnsi="Times New Roman" w:cs="Times New Roman"/>
          <w:spacing w:val="18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до</w:t>
      </w:r>
      <w:r w:rsidRPr="00E324D5">
        <w:rPr>
          <w:rFonts w:ascii="Times New Roman" w:eastAsia="Times New Roman" w:hAnsi="Times New Roman" w:cs="Times New Roman"/>
          <w:spacing w:val="18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2020</w:t>
      </w:r>
      <w:r w:rsidRPr="00E324D5">
        <w:rPr>
          <w:rFonts w:ascii="Times New Roman" w:eastAsia="Times New Roman" w:hAnsi="Times New Roman" w:cs="Times New Roman"/>
          <w:w w:val="99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года".</w:t>
      </w:r>
      <w:r w:rsidRPr="00E324D5">
        <w:rPr>
          <w:rFonts w:ascii="Times New Roman" w:eastAsia="Times New Roman" w:hAnsi="Times New Roman" w:cs="Times New Roman"/>
          <w:spacing w:val="9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дател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E324D5">
        <w:rPr>
          <w:rFonts w:ascii="Times New Roman" w:eastAsia="Times New Roman" w:hAnsi="Times New Roman" w:cs="Times New Roman"/>
          <w:spacing w:val="11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Г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с</w:t>
      </w:r>
      <w:r w:rsidRPr="00E324D5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дарс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вен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Pr="00E324D5">
        <w:rPr>
          <w:rFonts w:ascii="Times New Roman" w:eastAsia="Times New Roman" w:hAnsi="Times New Roman" w:cs="Times New Roman"/>
          <w:spacing w:val="9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тинарк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тиче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с</w:t>
      </w:r>
      <w:r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Pr="00E324D5">
        <w:rPr>
          <w:rFonts w:ascii="Times New Roman" w:eastAsia="Times New Roman" w:hAnsi="Times New Roman" w:cs="Times New Roman"/>
          <w:spacing w:val="9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м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итета</w:t>
      </w:r>
      <w:r w:rsidRPr="00E324D5">
        <w:rPr>
          <w:rFonts w:ascii="Times New Roman" w:eastAsia="Times New Roman" w:hAnsi="Times New Roman" w:cs="Times New Roman"/>
          <w:spacing w:val="20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Pr="00E324D5">
        <w:rPr>
          <w:rFonts w:ascii="Times New Roman" w:eastAsia="Times New Roman" w:hAnsi="Times New Roman" w:cs="Times New Roman"/>
          <w:spacing w:val="10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тя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б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ря</w:t>
      </w:r>
      <w:r w:rsidRPr="00E324D5">
        <w:rPr>
          <w:rFonts w:ascii="Times New Roman" w:eastAsia="Times New Roman" w:hAnsi="Times New Roman" w:cs="Times New Roman"/>
          <w:w w:val="99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2010</w:t>
      </w:r>
      <w:r w:rsidRPr="00E324D5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д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spacing w:val="9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тв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ржден</w:t>
      </w:r>
      <w:r w:rsidRPr="00E324D5">
        <w:rPr>
          <w:rFonts w:ascii="Times New Roman" w:eastAsia="Times New Roman" w:hAnsi="Times New Roman" w:cs="Times New Roman"/>
          <w:spacing w:val="8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Pr="00E324D5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м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еропр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ятий</w:t>
      </w:r>
      <w:r w:rsidRPr="00E324D5">
        <w:rPr>
          <w:rFonts w:ascii="Times New Roman" w:eastAsia="Times New Roman" w:hAnsi="Times New Roman" w:cs="Times New Roman"/>
          <w:spacing w:val="5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pacing w:val="6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pacing w:val="5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ег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pacing w:val="5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Pr="00E324D5">
        <w:rPr>
          <w:rFonts w:ascii="Times New Roman" w:eastAsia="Times New Roman" w:hAnsi="Times New Roman" w:cs="Times New Roman"/>
          <w:spacing w:val="3"/>
          <w:sz w:val="26"/>
          <w:szCs w:val="26"/>
          <w:lang w:eastAsia="ru-RU"/>
        </w:rPr>
        <w:t>с</w:t>
      </w:r>
      <w:r w:rsidRPr="00E324D5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дар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твенной</w:t>
      </w:r>
      <w:r w:rsidRPr="00E324D5">
        <w:rPr>
          <w:rFonts w:ascii="Times New Roman" w:eastAsia="Times New Roman" w:hAnsi="Times New Roman" w:cs="Times New Roman"/>
          <w:w w:val="99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анти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ар</w:t>
      </w:r>
      <w:r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тиче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с</w:t>
      </w:r>
      <w:r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E324D5">
        <w:rPr>
          <w:rFonts w:ascii="Times New Roman" w:eastAsia="Times New Roman" w:hAnsi="Times New Roman" w:cs="Times New Roman"/>
          <w:spacing w:val="38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политики</w:t>
      </w:r>
      <w:r w:rsidRPr="00E324D5">
        <w:rPr>
          <w:rFonts w:ascii="Times New Roman" w:eastAsia="Times New Roman" w:hAnsi="Times New Roman" w:cs="Times New Roman"/>
          <w:spacing w:val="36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й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</w:t>
      </w:r>
      <w:r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E324D5">
        <w:rPr>
          <w:rFonts w:ascii="Times New Roman" w:eastAsia="Times New Roman" w:hAnsi="Times New Roman" w:cs="Times New Roman"/>
          <w:spacing w:val="37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Федерации</w:t>
      </w:r>
      <w:r w:rsidRPr="00E324D5">
        <w:rPr>
          <w:rFonts w:ascii="Times New Roman" w:eastAsia="Times New Roman" w:hAnsi="Times New Roman" w:cs="Times New Roman"/>
          <w:spacing w:val="41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до</w:t>
      </w:r>
      <w:r w:rsidRPr="00E324D5">
        <w:rPr>
          <w:rFonts w:ascii="Times New Roman" w:eastAsia="Times New Roman" w:hAnsi="Times New Roman" w:cs="Times New Roman"/>
          <w:spacing w:val="8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2020</w:t>
      </w:r>
      <w:r w:rsidRPr="00E324D5">
        <w:rPr>
          <w:rFonts w:ascii="Times New Roman" w:eastAsia="Times New Roman" w:hAnsi="Times New Roman" w:cs="Times New Roman"/>
          <w:spacing w:val="35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</w:t>
      </w:r>
      <w:r w:rsidRPr="00E324D5">
        <w:rPr>
          <w:rFonts w:ascii="Times New Roman" w:eastAsia="Times New Roman" w:hAnsi="Times New Roman" w:cs="Times New Roman"/>
          <w:spacing w:val="36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</w:t>
      </w:r>
      <w:r w:rsidRPr="00E324D5">
        <w:rPr>
          <w:rFonts w:ascii="Times New Roman" w:eastAsia="Times New Roman" w:hAnsi="Times New Roman" w:cs="Times New Roman"/>
          <w:spacing w:val="39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E324D5">
        <w:rPr>
          <w:rFonts w:ascii="Times New Roman" w:eastAsia="Times New Roman" w:hAnsi="Times New Roman" w:cs="Times New Roman"/>
          <w:w w:val="99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</w:t>
      </w:r>
      <w:r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гия</w:t>
      </w:r>
      <w:r w:rsidRPr="00E324D5">
        <w:rPr>
          <w:rFonts w:ascii="Times New Roman" w:eastAsia="Times New Roman" w:hAnsi="Times New Roman" w:cs="Times New Roman"/>
          <w:spacing w:val="-22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Pr="00E324D5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с</w:t>
      </w:r>
      <w:r w:rsidRPr="00E324D5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д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арст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ен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E324D5">
        <w:rPr>
          <w:rFonts w:ascii="Times New Roman" w:eastAsia="Times New Roman" w:hAnsi="Times New Roman" w:cs="Times New Roman"/>
          <w:spacing w:val="-22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spacing w:val="1"/>
          <w:sz w:val="26"/>
          <w:szCs w:val="26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тина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ч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E324D5">
        <w:rPr>
          <w:rFonts w:ascii="Times New Roman" w:eastAsia="Times New Roman" w:hAnsi="Times New Roman" w:cs="Times New Roman"/>
          <w:spacing w:val="-22"/>
          <w:sz w:val="26"/>
          <w:szCs w:val="26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</w:t>
      </w:r>
      <w:r w:rsidRPr="00E324D5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ти</w:t>
      </w:r>
      <w:r w:rsidRPr="00E324D5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sz w:val="26"/>
          <w:szCs w:val="26"/>
          <w:lang w:eastAsia="ru-RU"/>
        </w:rPr>
        <w:t>и).</w:t>
      </w:r>
    </w:p>
    <w:p w:rsidR="00E324D5" w:rsidRPr="00E324D5" w:rsidRDefault="00E324D5" w:rsidP="00E324D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4D5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Решение проблемы в настоящее время возможно только программно-целевым методом, так как реализация государственной антинаркотической политики подразумевает скоординированные совместные действия исполнительных органов государственной власти Курской области, органов местного самоуправления муниципальных образований Курской области, правоохранительных органов, общественных объединений.</w:t>
      </w:r>
    </w:p>
    <w:p w:rsidR="00E324D5" w:rsidRPr="00E324D5" w:rsidRDefault="00E324D5" w:rsidP="00E324D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4D5">
        <w:rPr>
          <w:rFonts w:ascii="Times New Roman" w:eastAsia="Times New Roman" w:hAnsi="Times New Roman" w:cs="Times New Roman"/>
          <w:sz w:val="28"/>
          <w:szCs w:val="28"/>
          <w:lang w:eastAsia="ar-SA"/>
        </w:rPr>
        <w:t>Эффективная реализация антинаркотической политики возможна только при комплексном воздействии на причины и условия наркотизации населения, налаженном механизме координации межведомственного взаимодействия, своевременном реагировании на изменения наркоситуации, выявленные мониторингом, в котором должны участвовать все субъекты антинаркотической деятельности.</w:t>
      </w:r>
    </w:p>
    <w:p w:rsidR="00E324D5" w:rsidRPr="00E324D5" w:rsidRDefault="00E324D5" w:rsidP="00E324D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24D5" w:rsidRPr="00E324D5" w:rsidRDefault="00E324D5" w:rsidP="00E324D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24D5" w:rsidRPr="00E324D5" w:rsidRDefault="00E324D5" w:rsidP="00E324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2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Основные цели, задачи, сроки реализации Программы </w:t>
      </w:r>
    </w:p>
    <w:p w:rsidR="00E324D5" w:rsidRPr="00E324D5" w:rsidRDefault="00E324D5" w:rsidP="00E324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содержит меры по организационно-правовому обеспечению усиления борьбы с наркоманией и алкоголизмом, направленные на:</w:t>
      </w:r>
    </w:p>
    <w:p w:rsidR="00E324D5" w:rsidRPr="00E324D5" w:rsidRDefault="00E324D5" w:rsidP="00E324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системы выявления лиц, допускающих немедицинское употребление наркотиков и злоупотребление алкоголем;</w:t>
      </w:r>
    </w:p>
    <w:p w:rsidR="00E324D5" w:rsidRPr="00E324D5" w:rsidRDefault="00E324D5" w:rsidP="00E324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совершенствование антинаркотической и антиалкогольной пропаганды;</w:t>
      </w:r>
    </w:p>
    <w:p w:rsidR="00E324D5" w:rsidRPr="00E324D5" w:rsidRDefault="00E324D5" w:rsidP="00E324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уровня взаимодействия правоохранительных органов с иными ведомствами и организациями, органами местного самоуправления и общественностью в сфере противодействия распространению наркотиков;</w:t>
      </w:r>
    </w:p>
    <w:p w:rsidR="00E324D5" w:rsidRPr="00E324D5" w:rsidRDefault="00E324D5" w:rsidP="00E324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развитие и укрепление межрегионального сотрудничества в борьбе с наркопреступностью;</w:t>
      </w:r>
    </w:p>
    <w:p w:rsidR="00E324D5" w:rsidRPr="00E324D5" w:rsidRDefault="00E324D5" w:rsidP="00E324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эффективности борьбы с незаконным оборотом наркотиков;</w:t>
      </w:r>
    </w:p>
    <w:p w:rsidR="00E324D5" w:rsidRPr="00E324D5" w:rsidRDefault="00E324D5" w:rsidP="00E324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совершенствование просветительной работы с населением;</w:t>
      </w:r>
    </w:p>
    <w:p w:rsidR="00E324D5" w:rsidRPr="00E324D5" w:rsidRDefault="00E324D5" w:rsidP="00E324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уровня профилактики распространения наркомании и алкоголизма среди населения, культуры поведения, прежде всего в молодежной среде;</w:t>
      </w:r>
    </w:p>
    <w:p w:rsidR="00E324D5" w:rsidRPr="00E324D5" w:rsidRDefault="00E324D5" w:rsidP="00E324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усиление борьбы с незаконным оборотом наркотиков.</w:t>
      </w:r>
    </w:p>
    <w:p w:rsidR="00E324D5" w:rsidRPr="00E324D5" w:rsidRDefault="00E324D5" w:rsidP="00E324D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24D5" w:rsidRPr="00E324D5" w:rsidRDefault="00E324D5" w:rsidP="00E324D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324D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 Сроки и этапы реализации Программы</w:t>
      </w:r>
    </w:p>
    <w:p w:rsidR="00E324D5" w:rsidRPr="00E324D5" w:rsidRDefault="00E324D5" w:rsidP="00E324D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24D5" w:rsidRPr="00E324D5" w:rsidRDefault="00E324D5" w:rsidP="00E324D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4D5">
        <w:rPr>
          <w:rFonts w:ascii="Times New Roman" w:eastAsia="Times New Roman" w:hAnsi="Times New Roman" w:cs="Times New Roman"/>
          <w:sz w:val="28"/>
          <w:szCs w:val="28"/>
          <w:lang w:eastAsia="ar-SA"/>
        </w:rPr>
        <w:t>Срок реализации Программы определен Планом мероприятий по реализации Стратегии государственной антинаркотической политики на территории муниципального образования  «Быкановский сельсовет» Обоянского  района  на 2017 - 2021 годы и реализуется в один этап.</w:t>
      </w:r>
    </w:p>
    <w:p w:rsidR="00E324D5" w:rsidRPr="00E324D5" w:rsidRDefault="00E324D5" w:rsidP="00E324D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24D5" w:rsidRPr="00E324D5" w:rsidRDefault="00E324D5" w:rsidP="00E324D5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324D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4. Система мероприятий Программы</w:t>
      </w:r>
    </w:p>
    <w:p w:rsidR="00E324D5" w:rsidRPr="00E324D5" w:rsidRDefault="00E324D5" w:rsidP="00E324D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24D5" w:rsidRPr="00E324D5" w:rsidRDefault="00575B5F" w:rsidP="00E324D5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hyperlink r:id="rId8" w:history="1">
        <w:r w:rsidR="00E324D5" w:rsidRPr="00E324D5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Мероприятия</w:t>
        </w:r>
      </w:hyperlink>
      <w:r w:rsidR="00E324D5" w:rsidRPr="00E324D5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предлагаемые к реализации и направленные на решение задач Программы, с указанием финансовых ресурсов и сроков, необходимых для их реализации, приведены в приложении 1 к Программе.</w:t>
      </w:r>
    </w:p>
    <w:p w:rsidR="00E324D5" w:rsidRPr="00E324D5" w:rsidRDefault="00E324D5" w:rsidP="00E324D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24D5" w:rsidRPr="00E324D5" w:rsidRDefault="00E324D5" w:rsidP="00E324D5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324D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5. Ресурсное обеспечение Программы</w:t>
      </w:r>
    </w:p>
    <w:p w:rsidR="00E324D5" w:rsidRPr="00E324D5" w:rsidRDefault="00E324D5" w:rsidP="00E324D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24D5" w:rsidRPr="00E324D5" w:rsidRDefault="00E324D5" w:rsidP="00E324D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 w:rsidRPr="00E324D5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Программой предусмотрено в 2017 - 2021 годах финансирование мероприятий на сумму 8,0 тыс. рублей из средств  бюджета муниципального образования «Быкановский сельсовет», в том числе в 2017 году –2,0 тыс. рублей, в 2018 году - 2,0 тыс. рублей, в 2019 году -1,0 тыс. рублей. в 2020 году -1,0 тыс. рублей в 2021 году -2,0 тыс. рублей.</w:t>
      </w:r>
    </w:p>
    <w:p w:rsidR="00E324D5" w:rsidRPr="00E324D5" w:rsidRDefault="00E324D5" w:rsidP="00E324D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24D5" w:rsidRPr="00E324D5" w:rsidRDefault="00E324D5" w:rsidP="00E324D5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324D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6. Ожидаемый эффект от реализации мероприятий Программы</w:t>
      </w:r>
    </w:p>
    <w:p w:rsidR="00E324D5" w:rsidRPr="00E324D5" w:rsidRDefault="00E324D5" w:rsidP="00E324D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24D5" w:rsidRPr="00E324D5" w:rsidRDefault="00E324D5" w:rsidP="00E324D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4D5">
        <w:rPr>
          <w:rFonts w:ascii="Times New Roman" w:eastAsia="Times New Roman" w:hAnsi="Times New Roman" w:cs="Times New Roman"/>
          <w:sz w:val="28"/>
          <w:szCs w:val="28"/>
          <w:lang w:eastAsia="ar-SA"/>
        </w:rPr>
        <w:t>Ожидаемые результаты программных мероприятий:</w:t>
      </w:r>
    </w:p>
    <w:p w:rsidR="00E324D5" w:rsidRPr="00E324D5" w:rsidRDefault="00E324D5" w:rsidP="00E324D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4D5">
        <w:rPr>
          <w:rFonts w:ascii="Times New Roman" w:eastAsia="Times New Roman" w:hAnsi="Times New Roman" w:cs="Times New Roman"/>
          <w:sz w:val="28"/>
          <w:szCs w:val="28"/>
          <w:lang w:eastAsia="ar-SA"/>
        </w:rPr>
        <w:t>- создание эффективного, унифицированного муниципального механизма мониторинга наркоситуации в муниципальном образовании «Быкановский сельсовет»;</w:t>
      </w:r>
    </w:p>
    <w:p w:rsidR="00E324D5" w:rsidRPr="00E324D5" w:rsidRDefault="00E324D5" w:rsidP="00E324D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4D5">
        <w:rPr>
          <w:rFonts w:ascii="Times New Roman" w:eastAsia="Times New Roman" w:hAnsi="Times New Roman" w:cs="Times New Roman"/>
          <w:sz w:val="28"/>
          <w:szCs w:val="28"/>
          <w:lang w:eastAsia="ar-SA"/>
        </w:rPr>
        <w:t>- организация участия в региональной государственной системе профилактики немедицинского потребления наркотиков с приоритетом мероприятий первичной профилактики;</w:t>
      </w:r>
    </w:p>
    <w:p w:rsidR="00E324D5" w:rsidRPr="00E324D5" w:rsidRDefault="00E324D5" w:rsidP="00E324D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4D5">
        <w:rPr>
          <w:rFonts w:ascii="Times New Roman" w:eastAsia="Times New Roman" w:hAnsi="Times New Roman" w:cs="Times New Roman"/>
          <w:sz w:val="28"/>
          <w:szCs w:val="28"/>
          <w:lang w:eastAsia="ar-SA"/>
        </w:rPr>
        <w:t>- совершенствование  системы оказания наркологической помощи больным наркоманией и их реабилитации.</w:t>
      </w:r>
    </w:p>
    <w:p w:rsidR="00E324D5" w:rsidRPr="00E324D5" w:rsidRDefault="00E324D5" w:rsidP="00E324D5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4D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Экономическая эффективность Программы может быть оценена по следующим показателям:</w:t>
      </w:r>
    </w:p>
    <w:p w:rsidR="00E324D5" w:rsidRPr="00E324D5" w:rsidRDefault="00E324D5" w:rsidP="00E324D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4D5">
        <w:rPr>
          <w:rFonts w:ascii="Times New Roman" w:eastAsia="Times New Roman" w:hAnsi="Times New Roman" w:cs="Times New Roman"/>
          <w:sz w:val="28"/>
          <w:szCs w:val="28"/>
          <w:lang w:eastAsia="ar-SA"/>
        </w:rPr>
        <w:t>- снижение экономического ущерба, связанного с исключением из числа экономически активного населения лиц, злоупотребляющих наркотиками, больных наркоманией;</w:t>
      </w:r>
    </w:p>
    <w:p w:rsidR="00E324D5" w:rsidRPr="00E324D5" w:rsidRDefault="00E324D5" w:rsidP="00E324D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4D5">
        <w:rPr>
          <w:rFonts w:ascii="Times New Roman" w:eastAsia="Times New Roman" w:hAnsi="Times New Roman" w:cs="Times New Roman"/>
          <w:sz w:val="28"/>
          <w:szCs w:val="28"/>
          <w:lang w:eastAsia="ar-SA"/>
        </w:rPr>
        <w:t>- снижение смертности трудоспособного населения, вызванного немедицинским потреблением наркотиков;</w:t>
      </w:r>
    </w:p>
    <w:p w:rsidR="00E324D5" w:rsidRPr="00E324D5" w:rsidRDefault="00E324D5" w:rsidP="00E324D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4D5">
        <w:rPr>
          <w:rFonts w:ascii="Times New Roman" w:eastAsia="Times New Roman" w:hAnsi="Times New Roman" w:cs="Times New Roman"/>
          <w:sz w:val="28"/>
          <w:szCs w:val="28"/>
          <w:lang w:eastAsia="ar-SA"/>
        </w:rPr>
        <w:t>- снижение количества преступлений и иных правонарушений, связанных с незаконным оборотом наркотиков либо совершенных лицами, незаконно потребляющими наркотики.</w:t>
      </w:r>
    </w:p>
    <w:p w:rsidR="00E324D5" w:rsidRPr="00E324D5" w:rsidRDefault="00E324D5" w:rsidP="00E324D5">
      <w:pPr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4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итогам реализации Программы возможно существенное снижение роста заболеваемости наркоманией, незначительный рост или стабилизация показателя болезненности за счет снижения смертности и одновременно - снижение степени латентности данного заболевания. </w:t>
      </w:r>
    </w:p>
    <w:p w:rsidR="00E324D5" w:rsidRPr="00E324D5" w:rsidRDefault="00E324D5" w:rsidP="00E324D5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24D5" w:rsidRPr="00E324D5" w:rsidRDefault="00E324D5" w:rsidP="00E324D5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324D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7. Организация управления Программой</w:t>
      </w:r>
    </w:p>
    <w:p w:rsidR="00E324D5" w:rsidRPr="00E324D5" w:rsidRDefault="00E324D5" w:rsidP="00E324D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24D5" w:rsidRPr="00E324D5" w:rsidRDefault="00E324D5" w:rsidP="00E324D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4D5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Муниципальным заказчиком Программы является администрация Быкановского сельсовета Обоянского района.</w:t>
      </w:r>
    </w:p>
    <w:p w:rsidR="00E324D5" w:rsidRPr="00E324D5" w:rsidRDefault="00E324D5" w:rsidP="00E324D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4D5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Муниципальный заказчик Программы ежегодно уточняет мероприятия и объемы финансирования, представляет заявки на финансирование муниципального образования «Быкановский сельсовет» Обоянского района.</w:t>
      </w:r>
    </w:p>
    <w:p w:rsidR="00E324D5" w:rsidRPr="00E324D5" w:rsidRDefault="00E324D5" w:rsidP="00E324D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24D5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Муниципальный заказчик Программы несет ответственность за своевременное выполнение мероприятий Программы, рациональное использование выделенных бюджетных средств.</w:t>
      </w:r>
    </w:p>
    <w:p w:rsidR="00E324D5" w:rsidRPr="00E324D5" w:rsidRDefault="00E324D5" w:rsidP="00E324D5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24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before="19"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239" w:lineRule="auto"/>
        <w:ind w:right="1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E324D5" w:rsidRPr="00E324D5">
          <w:pgSz w:w="11907" w:h="16840"/>
          <w:pgMar w:top="1340" w:right="740" w:bottom="280" w:left="1600" w:header="720" w:footer="720" w:gutter="0"/>
          <w:cols w:space="720"/>
          <w:noEndnote/>
        </w:sect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before="68" w:after="0" w:line="322" w:lineRule="exact"/>
        <w:ind w:right="41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ри</w:t>
      </w:r>
      <w:r w:rsidRPr="00E324D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к </w:t>
      </w:r>
      <w:r w:rsidRPr="00E324D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E324D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г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Pr="00E324D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</w:t>
      </w:r>
      <w:r w:rsidRPr="00E324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</w:t>
      </w: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before="2" w:after="0" w:line="120" w:lineRule="exact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30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М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Я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ТИЯ</w:t>
      </w: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41" w:lineRule="auto"/>
        <w:ind w:right="303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М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УНИЦИП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Ь</w:t>
      </w:r>
      <w:r w:rsidRPr="00E324D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ОЙ П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ГРАММ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Pr="00E324D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>«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М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ПЛЕК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С</w:t>
      </w:r>
      <w:r w:rsidRPr="00E324D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ЫЕ 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М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 П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ОТИВО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Д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ЕЙ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С</w:t>
      </w:r>
      <w:r w:rsidRPr="00E324D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ВИЯ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ЗЛОУ</w:t>
      </w:r>
      <w:r w:rsidRPr="00E324D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П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Л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ЕНИЮ Н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АР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ТИК</w:t>
      </w:r>
      <w:r w:rsidRPr="00E324D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 И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ИХ</w:t>
      </w: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322" w:lineRule="exact"/>
        <w:ind w:right="610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НЕЗАКО</w:t>
      </w:r>
      <w:r w:rsidRPr="00E324D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М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Pr="00E324D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Б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ОТУ НА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Pr="00E324D5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Е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РР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ИТО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Р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ИИ 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М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Pr="00E324D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Н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ИЦИП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А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Ь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Г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Б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РА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ЗОВАН</w:t>
      </w:r>
      <w:r w:rsidRPr="00E324D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И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E324D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322" w:lineRule="exact"/>
        <w:ind w:right="6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«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БЫКАНОВСКИЙ 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СЕЛЬСОВЕТ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 НА</w:t>
      </w:r>
      <w:r w:rsidRPr="00E324D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2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Pr="00E324D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1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7 -</w:t>
      </w:r>
      <w:r w:rsidRPr="00E324D5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2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21</w:t>
      </w:r>
      <w:r w:rsidRPr="00E324D5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 xml:space="preserve"> 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Г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E324D5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Д</w:t>
      </w:r>
      <w:r w:rsidRPr="00E324D5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Ы</w:t>
      </w:r>
      <w:r w:rsidRPr="00E3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before="1" w:after="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2"/>
        <w:gridCol w:w="3118"/>
        <w:gridCol w:w="1419"/>
        <w:gridCol w:w="2551"/>
        <w:gridCol w:w="1025"/>
        <w:gridCol w:w="851"/>
        <w:gridCol w:w="992"/>
        <w:gridCol w:w="851"/>
        <w:gridCol w:w="986"/>
        <w:gridCol w:w="2237"/>
      </w:tblGrid>
      <w:tr w:rsidR="00E324D5" w:rsidRPr="00E324D5" w:rsidTr="004D6734">
        <w:trPr>
          <w:trHeight w:hRule="exact" w:val="64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E324D5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/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24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я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ол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нн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ые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олн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ит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47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ин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дам</w:t>
            </w:r>
            <w:r w:rsidRPr="00E324D5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</w:t>
            </w:r>
            <w:r w:rsidRPr="00E324D5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б.)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</w:tc>
      </w:tr>
      <w:tr w:rsidR="00E324D5" w:rsidRPr="00E324D5" w:rsidTr="004D6734">
        <w:trPr>
          <w:trHeight w:hRule="exact" w:val="24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4D5" w:rsidRPr="00E324D5" w:rsidTr="004D6734">
        <w:trPr>
          <w:trHeight w:hRule="exact" w:val="240"/>
        </w:trPr>
        <w:tc>
          <w:tcPr>
            <w:tcW w:w="89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1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324D5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324D5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аще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324D5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</w:t>
            </w:r>
            <w:r w:rsidRPr="00E324D5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591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4D5" w:rsidRPr="00E324D5" w:rsidTr="004D6734">
        <w:trPr>
          <w:trHeight w:hRule="exact" w:val="139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1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1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ind w:right="10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324D5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ц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           </w:t>
            </w:r>
            <w:r w:rsidRPr="00E324D5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ти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й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9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ы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324D5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</w:t>
            </w:r>
            <w:r w:rsidRPr="00E324D5"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мо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47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47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х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ых</w:t>
            </w:r>
            <w:r w:rsidRPr="00E324D5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вещес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хо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324D5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авст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r w:rsidRPr="00E324D5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324D5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2017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-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0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ц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  <w:p w:rsidR="00E324D5" w:rsidRPr="00E324D5" w:rsidRDefault="00E324D5" w:rsidP="00E324D5">
            <w:pPr>
              <w:widowControl w:val="0"/>
              <w:tabs>
                <w:tab w:val="left" w:pos="169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right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Быкановского сельсовета,</w:t>
            </w:r>
          </w:p>
          <w:p w:rsidR="00E324D5" w:rsidRPr="00E324D5" w:rsidRDefault="00E324D5" w:rsidP="00E324D5">
            <w:pPr>
              <w:widowControl w:val="0"/>
              <w:tabs>
                <w:tab w:val="left" w:pos="169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right="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Быкановской СОШ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4D5" w:rsidRPr="00E324D5" w:rsidTr="004D6734">
        <w:trPr>
          <w:trHeight w:hRule="exact" w:val="141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1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онк</w:t>
            </w:r>
            <w:r w:rsidRPr="00E324D5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</w:t>
            </w:r>
            <w:r w:rsidRPr="00E324D5">
              <w:rPr>
                <w:rFonts w:ascii="Times New Roman" w:eastAsia="Times New Roman" w:hAnsi="Times New Roman" w:cs="Times New Roman"/>
                <w:spacing w:val="23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рисунков на тему: «Наркотики- наша смерть»,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«Жизнь без наркотиков»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2017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-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0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ц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  <w:p w:rsidR="00E324D5" w:rsidRPr="00E324D5" w:rsidRDefault="00E324D5" w:rsidP="00E324D5">
            <w:pPr>
              <w:widowControl w:val="0"/>
              <w:tabs>
                <w:tab w:val="left" w:pos="1692"/>
              </w:tabs>
              <w:kinsoku w:val="0"/>
              <w:overflowPunct w:val="0"/>
              <w:autoSpaceDE w:val="0"/>
              <w:autoSpaceDN w:val="0"/>
              <w:adjustRightInd w:val="0"/>
              <w:spacing w:before="4" w:after="0" w:line="228" w:lineRule="exact"/>
              <w:ind w:right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Быкановского сельсовета,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Администрация Быкановской СОШ</w:t>
            </w:r>
          </w:p>
          <w:p w:rsidR="00E324D5" w:rsidRPr="00E324D5" w:rsidRDefault="00E324D5" w:rsidP="00E324D5">
            <w:pPr>
              <w:widowControl w:val="0"/>
              <w:tabs>
                <w:tab w:val="left" w:pos="1692"/>
              </w:tabs>
              <w:kinsoku w:val="0"/>
              <w:overflowPunct w:val="0"/>
              <w:autoSpaceDE w:val="0"/>
              <w:autoSpaceDN w:val="0"/>
              <w:adjustRightInd w:val="0"/>
              <w:spacing w:before="4" w:after="0" w:line="228" w:lineRule="exact"/>
              <w:ind w:right="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1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ы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324D5"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ю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ж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</w:tr>
      <w:tr w:rsidR="00E324D5" w:rsidRPr="00E324D5" w:rsidTr="004D6734">
        <w:trPr>
          <w:trHeight w:hRule="exact" w:val="115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1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tabs>
                <w:tab w:val="left" w:pos="2495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ин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от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  <w:t>ая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акц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  <w:p w:rsidR="00E324D5" w:rsidRPr="00E324D5" w:rsidRDefault="00E324D5" w:rsidP="00E324D5">
            <w:pPr>
              <w:widowControl w:val="0"/>
              <w:tabs>
                <w:tab w:val="left" w:pos="209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>«Спорт – против наркотиков»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2017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-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0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ц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  <w:p w:rsidR="00E324D5" w:rsidRPr="00E324D5" w:rsidRDefault="00E324D5" w:rsidP="00E324D5">
            <w:pPr>
              <w:widowControl w:val="0"/>
              <w:tabs>
                <w:tab w:val="left" w:pos="1692"/>
              </w:tabs>
              <w:kinsoku w:val="0"/>
              <w:overflowPunct w:val="0"/>
              <w:autoSpaceDE w:val="0"/>
              <w:autoSpaceDN w:val="0"/>
              <w:adjustRightInd w:val="0"/>
              <w:spacing w:before="4" w:after="0" w:line="228" w:lineRule="exact"/>
              <w:ind w:right="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Быкановского сельсовета,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Администрация Быкановской СОШ</w:t>
            </w:r>
          </w:p>
          <w:p w:rsidR="00E324D5" w:rsidRPr="00E324D5" w:rsidRDefault="00E324D5" w:rsidP="00E324D5">
            <w:pPr>
              <w:widowControl w:val="0"/>
              <w:tabs>
                <w:tab w:val="left" w:pos="169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1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ы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324D5"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ю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ж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</w:tr>
      <w:tr w:rsidR="00E324D5" w:rsidRPr="00E324D5" w:rsidTr="004D6734">
        <w:trPr>
          <w:trHeight w:hRule="exact" w:val="10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1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4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324D5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ц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 </w:t>
            </w:r>
            <w:r w:rsidRPr="00E324D5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ц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 </w:t>
            </w:r>
            <w:r w:rsidRPr="00E324D5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в,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2017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-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0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Быкановский СДК,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Быкановская сельская                   библиотека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324D5" w:rsidRPr="00E324D5" w:rsidRDefault="00E324D5" w:rsidP="00E32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324D5" w:rsidRPr="00E324D5">
          <w:pgSz w:w="16839" w:h="11920" w:orient="landscape"/>
          <w:pgMar w:top="1080" w:right="720" w:bottom="280" w:left="1020" w:header="720" w:footer="720" w:gutter="0"/>
          <w:cols w:space="720" w:equalWidth="0">
            <w:col w:w="15099"/>
          </w:cols>
          <w:noEndnote/>
        </w:sect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4D5" w:rsidRPr="00E324D5" w:rsidRDefault="00E324D5" w:rsidP="00E324D5">
      <w:pPr>
        <w:widowControl w:val="0"/>
        <w:kinsoku w:val="0"/>
        <w:overflowPunct w:val="0"/>
        <w:autoSpaceDE w:val="0"/>
        <w:autoSpaceDN w:val="0"/>
        <w:adjustRightInd w:val="0"/>
        <w:spacing w:before="17" w:after="0" w:line="20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2"/>
        <w:gridCol w:w="3294"/>
        <w:gridCol w:w="1243"/>
        <w:gridCol w:w="2551"/>
        <w:gridCol w:w="884"/>
        <w:gridCol w:w="992"/>
        <w:gridCol w:w="992"/>
        <w:gridCol w:w="851"/>
        <w:gridCol w:w="986"/>
        <w:gridCol w:w="2237"/>
      </w:tblGrid>
      <w:tr w:rsidR="00E324D5" w:rsidRPr="00E324D5" w:rsidTr="004D6734">
        <w:trPr>
          <w:trHeight w:hRule="exact" w:val="162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ind w:right="10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заседа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й   </w:t>
            </w:r>
            <w:r w:rsidRPr="00E324D5">
              <w:rPr>
                <w:rFonts w:ascii="Times New Roman" w:eastAsia="Times New Roman" w:hAnsi="Times New Roman" w:cs="Times New Roman"/>
                <w:spacing w:val="46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>«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г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ы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   </w:t>
            </w:r>
            <w:r w:rsidRPr="00E324D5">
              <w:rPr>
                <w:rFonts w:ascii="Times New Roman" w:eastAsia="Times New Roman" w:hAnsi="Times New Roman" w:cs="Times New Roman"/>
                <w:spacing w:val="44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ов</w:t>
            </w:r>
            <w:r w:rsidRPr="00E324D5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>»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бз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оро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ли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E324D5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324D5">
              <w:rPr>
                <w:rFonts w:ascii="Times New Roman" w:eastAsia="Times New Roman" w:hAnsi="Times New Roman" w:cs="Times New Roman"/>
                <w:spacing w:val="34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й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E324D5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мо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ж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34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right="1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>«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Молодёжь – против наркотиков»</w:t>
            </w:r>
            <w:r w:rsidRPr="00E324D5">
              <w:rPr>
                <w:rFonts w:ascii="Times New Roman" w:eastAsia="Times New Roman" w:hAnsi="Times New Roman" w:cs="Times New Roman"/>
                <w:spacing w:val="28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ьз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ов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</w:t>
            </w:r>
            <w:r w:rsidRPr="00E324D5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ате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E324D5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вок </w:t>
            </w:r>
            <w:r w:rsidRPr="00E324D5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Pr="00E324D5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др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8" w:lineRule="exact"/>
              <w:ind w:right="10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етод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E324D5">
              <w:rPr>
                <w:rFonts w:ascii="Times New Roman" w:eastAsia="Times New Roman" w:hAnsi="Times New Roman" w:cs="Times New Roman"/>
                <w:spacing w:val="-19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бий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4D5" w:rsidRPr="00E324D5" w:rsidTr="004D6734">
        <w:trPr>
          <w:trHeight w:hRule="exact" w:val="1881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1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5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ind w:right="10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                   </w:t>
            </w:r>
            <w:r w:rsidRPr="00E324D5">
              <w:rPr>
                <w:rFonts w:ascii="Times New Roman" w:eastAsia="Times New Roman" w:hAnsi="Times New Roman" w:cs="Times New Roman"/>
                <w:spacing w:val="41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</w:t>
            </w:r>
          </w:p>
          <w:p w:rsidR="00E324D5" w:rsidRPr="00E324D5" w:rsidRDefault="00E324D5" w:rsidP="00E324D5">
            <w:pPr>
              <w:widowControl w:val="0"/>
              <w:tabs>
                <w:tab w:val="left" w:pos="1907"/>
              </w:tabs>
              <w:kinsoku w:val="0"/>
              <w:overflowPunct w:val="0"/>
              <w:autoSpaceDE w:val="0"/>
              <w:autoSpaceDN w:val="0"/>
              <w:adjustRightInd w:val="0"/>
              <w:spacing w:before="1" w:after="0" w:line="239" w:lineRule="auto"/>
              <w:ind w:right="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й  </w:t>
            </w:r>
            <w:r w:rsidRPr="00E324D5">
              <w:rPr>
                <w:rFonts w:ascii="Times New Roman" w:eastAsia="Times New Roman" w:hAnsi="Times New Roman" w:cs="Times New Roman"/>
                <w:spacing w:val="23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 </w:t>
            </w:r>
            <w:r w:rsidRPr="00E324D5">
              <w:rPr>
                <w:rFonts w:ascii="Times New Roman" w:eastAsia="Times New Roman" w:hAnsi="Times New Roman" w:cs="Times New Roman"/>
                <w:spacing w:val="24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учащимися школы</w:t>
            </w:r>
            <w:r w:rsidRPr="00E324D5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: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>«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Я за здоровый образ жизни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»</w:t>
            </w:r>
            <w:r w:rsidRPr="00E324D5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свящ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нн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r w:rsidRPr="00E324D5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324D5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оро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вья.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2017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-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0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ц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Быкановского сельсовета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,Администрация Быкановской СОШ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1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1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ы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324D5"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ю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ж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</w:p>
        </w:tc>
      </w:tr>
      <w:tr w:rsidR="00E324D5" w:rsidRPr="00E324D5" w:rsidTr="004D6734">
        <w:trPr>
          <w:trHeight w:hRule="exact" w:val="162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1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6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ind w:right="10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324D5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ц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     </w:t>
            </w:r>
            <w:r w:rsidRPr="00E324D5"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    </w:t>
            </w:r>
            <w:r w:rsidRPr="00E324D5">
              <w:rPr>
                <w:rFonts w:ascii="Times New Roman" w:eastAsia="Times New Roman" w:hAnsi="Times New Roman" w:cs="Times New Roman"/>
                <w:spacing w:val="42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едо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нн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   </w:t>
            </w:r>
            <w:r w:rsidRPr="00E324D5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я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right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>«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</w:t>
            </w:r>
            <w:r w:rsidRPr="00E324D5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pacing w:val="32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есс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eastAsia="ru-RU"/>
              </w:rPr>
              <w:t>й</w:t>
            </w:r>
            <w:r w:rsidRPr="00E324D5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>»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E324D5"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нн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r w:rsidRPr="00E324D5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ж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324D5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бор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ьбы с</w:t>
            </w:r>
            <w:r w:rsidRPr="00E324D5"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ом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324D5"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ез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нн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ым</w:t>
            </w:r>
            <w:r w:rsidRPr="00E324D5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тик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ind w:right="1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2017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-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0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ц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Быкановского сельсовета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4D5" w:rsidRPr="00E324D5" w:rsidTr="004D6734">
        <w:trPr>
          <w:trHeight w:hRule="exact" w:val="1222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ind w:right="10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подворного обхода с целью выявления незаконных посевов мака, конопли, дикорастущих наркосодержащих растений.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ind w:right="18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2017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-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0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ц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Быкановского сельсовета,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Участковый уполномоченный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4D5" w:rsidRPr="00E324D5" w:rsidTr="004D6734">
        <w:trPr>
          <w:trHeight w:hRule="exact" w:val="240"/>
        </w:trPr>
        <w:tc>
          <w:tcPr>
            <w:tcW w:w="1488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3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324D5"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ц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он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ече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ти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ти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ч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324D5"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я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ь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</w:tr>
      <w:tr w:rsidR="00E324D5" w:rsidRPr="00E324D5" w:rsidTr="004D6734">
        <w:trPr>
          <w:trHeight w:hRule="exact" w:val="159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1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39" w:lineRule="auto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работы с родителями, учащимися по проблемам наркомании, алкоголизма и наркопреступности, классных часов на тему «Наркотики. Закон. Ответственность»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2017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-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0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ц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30" w:lineRule="exact"/>
              <w:jc w:val="center"/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Быкановской СОШ,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w w:val="95"/>
                <w:sz w:val="20"/>
                <w:szCs w:val="20"/>
                <w:lang w:eastAsia="ru-RU"/>
              </w:rPr>
              <w:t>Участковый уполномоченный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8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4D5" w:rsidRPr="00E324D5" w:rsidTr="004D6734">
        <w:trPr>
          <w:trHeight w:hRule="exact" w:val="199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lastRenderedPageBreak/>
              <w:t>2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ind w:right="10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В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ыяв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ор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ц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чета се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м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й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E324D5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E324D5">
              <w:rPr>
                <w:rFonts w:ascii="Times New Roman" w:eastAsia="Times New Roman" w:hAnsi="Times New Roman" w:cs="Times New Roman"/>
                <w:spacing w:val="32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ор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ых </w:t>
            </w:r>
            <w:r w:rsidRPr="00E324D5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род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ит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Pr="00E324D5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ол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ю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я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E324D5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нн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E324D5">
              <w:rPr>
                <w:rFonts w:ascii="Times New Roman" w:eastAsia="Times New Roman" w:hAnsi="Times New Roman" w:cs="Times New Roman"/>
                <w:spacing w:val="28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ю,</w:t>
            </w:r>
            <w:r w:rsidRPr="00E324D5"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об</w:t>
            </w:r>
            <w:r w:rsidRPr="00E324D5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324D5"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ж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324D5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й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E324D5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еб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я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ют</w:t>
            </w:r>
            <w:r w:rsidRPr="00E324D5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лк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ь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E324D5">
              <w:rPr>
                <w:rFonts w:ascii="Times New Roman" w:eastAsia="Times New Roman" w:hAnsi="Times New Roman" w:cs="Times New Roman"/>
                <w:spacing w:val="46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п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род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у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ц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ю,</w:t>
            </w:r>
            <w:r w:rsidRPr="00E324D5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ик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к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  <w:lang w:eastAsia="ru-RU"/>
              </w:rPr>
              <w:t>з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ывают</w:t>
            </w:r>
            <w:r w:rsidRPr="00E324D5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иц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л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ь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о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я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324D5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eastAsia="ru-RU"/>
              </w:rPr>
              <w:t xml:space="preserve"> 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д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ете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й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2017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-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0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ц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Быкановского сельсовета,</w:t>
            </w:r>
          </w:p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Быкановской СОШ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4D5" w:rsidRPr="00E324D5" w:rsidTr="004D6734">
        <w:trPr>
          <w:trHeight w:hRule="exact" w:val="86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3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39" w:lineRule="auto"/>
              <w:ind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библиотеки изданиями, пропагандирующими здоровый образ жизни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2015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-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2</w:t>
            </w:r>
            <w:r w:rsidRPr="00E324D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0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1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ни</w:t>
            </w:r>
            <w:r w:rsidRPr="00E324D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с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р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E324D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ц</w:t>
            </w:r>
            <w:r w:rsidRPr="00E324D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</w:p>
          <w:p w:rsidR="00E324D5" w:rsidRPr="00E324D5" w:rsidRDefault="00E324D5" w:rsidP="00E324D5">
            <w:pPr>
              <w:widowControl w:val="0"/>
              <w:tabs>
                <w:tab w:val="left" w:pos="1692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30" w:lineRule="exact"/>
              <w:ind w:right="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Быкановского сельсовета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4D5" w:rsidRPr="00E324D5" w:rsidTr="004D6734">
        <w:trPr>
          <w:trHeight w:hRule="exact" w:val="425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</w:t>
            </w:r>
            <w:r w:rsidRPr="00E324D5">
              <w:rPr>
                <w:rFonts w:ascii="Times New Roman" w:eastAsia="Times New Roman" w:hAnsi="Times New Roman" w:cs="Times New Roman"/>
                <w:b/>
                <w:spacing w:val="3"/>
                <w:sz w:val="20"/>
                <w:szCs w:val="20"/>
                <w:lang w:eastAsia="ru-RU"/>
              </w:rPr>
              <w:t>Т</w:t>
            </w:r>
            <w:r w:rsidRPr="00E324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ОГО: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324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4D5" w:rsidRPr="00E324D5" w:rsidRDefault="00E324D5" w:rsidP="00E324D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2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324D5" w:rsidRPr="00E324D5" w:rsidRDefault="00E324D5" w:rsidP="00E32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324D5" w:rsidRPr="00E324D5">
          <w:pgSz w:w="16839" w:h="11920" w:orient="landscape"/>
          <w:pgMar w:top="1080" w:right="720" w:bottom="280" w:left="1020" w:header="720" w:footer="720" w:gutter="0"/>
          <w:cols w:space="720"/>
          <w:noEndnote/>
        </w:sectPr>
      </w:pPr>
    </w:p>
    <w:bookmarkEnd w:id="0"/>
    <w:p w:rsidR="00181D6B" w:rsidRDefault="00181D6B"/>
    <w:sectPr w:rsidR="00181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1B"/>
    <w:multiLevelType w:val="multilevel"/>
    <w:tmpl w:val="0000001B"/>
    <w:lvl w:ilvl="0">
      <w:start w:val="1"/>
      <w:numFmt w:val="decimal"/>
      <w:lvlText w:val="%1."/>
      <w:lvlJc w:val="left"/>
      <w:pPr>
        <w:tabs>
          <w:tab w:val="num" w:pos="0"/>
        </w:tabs>
        <w:ind w:left="43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96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360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180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1440" w:hanging="360"/>
      </w:pPr>
    </w:lvl>
  </w:abstractNum>
  <w:abstractNum w:abstractNumId="5">
    <w:nsid w:val="00000402"/>
    <w:multiLevelType w:val="multilevel"/>
    <w:tmpl w:val="00000885"/>
    <w:lvl w:ilvl="0">
      <w:start w:val="4"/>
      <w:numFmt w:val="decimal"/>
      <w:lvlText w:val="%1."/>
      <w:lvlJc w:val="left"/>
      <w:pPr>
        <w:ind w:hanging="281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start w:val="1"/>
      <w:numFmt w:val="decimal"/>
      <w:lvlText w:val="%2."/>
      <w:lvlJc w:val="left"/>
      <w:pPr>
        <w:ind w:hanging="260"/>
      </w:pPr>
      <w:rPr>
        <w:rFonts w:ascii="Times New Roman" w:hAnsi="Times New Roman" w:cs="Times New Roman"/>
        <w:b w:val="0"/>
        <w:bCs w:val="0"/>
        <w:w w:val="99"/>
        <w:sz w:val="26"/>
        <w:szCs w:val="26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>
    <w:nsid w:val="00000403"/>
    <w:multiLevelType w:val="multilevel"/>
    <w:tmpl w:val="00000886"/>
    <w:lvl w:ilvl="0">
      <w:numFmt w:val="bullet"/>
      <w:lvlText w:val="-"/>
      <w:lvlJc w:val="left"/>
      <w:pPr>
        <w:ind w:hanging="209"/>
      </w:pPr>
      <w:rPr>
        <w:rFonts w:ascii="Times New Roman" w:hAnsi="Times New Roman" w:cs="Times New Roman"/>
        <w:b w:val="0"/>
        <w:bCs w:val="0"/>
        <w:sz w:val="27"/>
        <w:szCs w:val="27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>
    <w:nsid w:val="00000404"/>
    <w:multiLevelType w:val="multilevel"/>
    <w:tmpl w:val="00000887"/>
    <w:lvl w:ilvl="0">
      <w:numFmt w:val="bullet"/>
      <w:lvlText w:val="-"/>
      <w:lvlJc w:val="left"/>
      <w:pPr>
        <w:ind w:hanging="500"/>
      </w:pPr>
      <w:rPr>
        <w:rFonts w:ascii="Times New Roman" w:hAnsi="Times New Roman" w:cs="Times New Roman"/>
        <w:b w:val="0"/>
        <w:bCs w:val="0"/>
        <w:sz w:val="27"/>
        <w:szCs w:val="27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>
    <w:nsid w:val="00000405"/>
    <w:multiLevelType w:val="multilevel"/>
    <w:tmpl w:val="00000888"/>
    <w:lvl w:ilvl="0">
      <w:numFmt w:val="bullet"/>
      <w:lvlText w:val="-"/>
      <w:lvlJc w:val="left"/>
      <w:pPr>
        <w:ind w:hanging="452"/>
      </w:pPr>
      <w:rPr>
        <w:rFonts w:ascii="Times New Roman" w:hAnsi="Times New Roman" w:cs="Times New Roman"/>
        <w:b w:val="0"/>
        <w:bCs w:val="0"/>
        <w:sz w:val="27"/>
        <w:szCs w:val="27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>
    <w:nsid w:val="00000406"/>
    <w:multiLevelType w:val="multilevel"/>
    <w:tmpl w:val="00000889"/>
    <w:lvl w:ilvl="0">
      <w:numFmt w:val="bullet"/>
      <w:lvlText w:val="-"/>
      <w:lvlJc w:val="left"/>
      <w:pPr>
        <w:ind w:hanging="322"/>
      </w:pPr>
      <w:rPr>
        <w:rFonts w:ascii="Times New Roman" w:hAnsi="Times New Roman" w:cs="Times New Roman"/>
        <w:b w:val="0"/>
        <w:bCs w:val="0"/>
        <w:w w:val="99"/>
        <w:sz w:val="26"/>
        <w:szCs w:val="2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>
    <w:nsid w:val="00000407"/>
    <w:multiLevelType w:val="multilevel"/>
    <w:tmpl w:val="0000088A"/>
    <w:lvl w:ilvl="0">
      <w:start w:val="1"/>
      <w:numFmt w:val="decimal"/>
      <w:lvlText w:val="%1."/>
      <w:lvlJc w:val="left"/>
      <w:pPr>
        <w:ind w:hanging="305"/>
      </w:pPr>
      <w:rPr>
        <w:rFonts w:ascii="Times New Roman" w:hAnsi="Times New Roman" w:cs="Times New Roman"/>
        <w:b w:val="0"/>
        <w:bCs w:val="0"/>
        <w:spacing w:val="-4"/>
        <w:sz w:val="29"/>
        <w:szCs w:val="29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>
    <w:nsid w:val="0179255D"/>
    <w:multiLevelType w:val="hybridMultilevel"/>
    <w:tmpl w:val="2E0629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A16B18"/>
    <w:multiLevelType w:val="multilevel"/>
    <w:tmpl w:val="087CF22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20" w:hanging="1800"/>
      </w:pPr>
      <w:rPr>
        <w:rFonts w:hint="default"/>
      </w:rPr>
    </w:lvl>
  </w:abstractNum>
  <w:abstractNum w:abstractNumId="13">
    <w:nsid w:val="0F7D624B"/>
    <w:multiLevelType w:val="hybridMultilevel"/>
    <w:tmpl w:val="E7C06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1534713"/>
    <w:multiLevelType w:val="hybridMultilevel"/>
    <w:tmpl w:val="11146D00"/>
    <w:lvl w:ilvl="0" w:tplc="81004798">
      <w:start w:val="1"/>
      <w:numFmt w:val="upperRoman"/>
      <w:lvlText w:val="%1."/>
      <w:lvlJc w:val="left"/>
      <w:pPr>
        <w:ind w:left="1004" w:hanging="720"/>
      </w:pPr>
      <w:rPr>
        <w:b/>
        <w:sz w:val="3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3746A75"/>
    <w:multiLevelType w:val="hybridMultilevel"/>
    <w:tmpl w:val="04044B36"/>
    <w:lvl w:ilvl="0" w:tplc="C78859B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6">
    <w:nsid w:val="20D37D21"/>
    <w:multiLevelType w:val="hybridMultilevel"/>
    <w:tmpl w:val="1C6A9946"/>
    <w:lvl w:ilvl="0" w:tplc="3940D2A8">
      <w:start w:val="1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234C445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8">
    <w:nsid w:val="2DCE7A9F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31623E52"/>
    <w:multiLevelType w:val="hybridMultilevel"/>
    <w:tmpl w:val="723242F6"/>
    <w:lvl w:ilvl="0" w:tplc="51C684D4">
      <w:start w:val="1"/>
      <w:numFmt w:val="decimal"/>
      <w:lvlText w:val="%1."/>
      <w:lvlJc w:val="left"/>
      <w:pPr>
        <w:ind w:left="1266" w:hanging="8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33742A9B"/>
    <w:multiLevelType w:val="singleLevel"/>
    <w:tmpl w:val="7A08E97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1">
    <w:nsid w:val="35A118CA"/>
    <w:multiLevelType w:val="multilevel"/>
    <w:tmpl w:val="E9061C2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788"/>
        </w:tabs>
        <w:ind w:left="1788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788"/>
        </w:tabs>
        <w:ind w:left="178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48"/>
        </w:tabs>
        <w:ind w:left="214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508"/>
        </w:tabs>
        <w:ind w:left="250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868"/>
        </w:tabs>
        <w:ind w:left="286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868"/>
        </w:tabs>
        <w:ind w:left="286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228"/>
        </w:tabs>
        <w:ind w:left="3228" w:hanging="2160"/>
      </w:pPr>
    </w:lvl>
  </w:abstractNum>
  <w:abstractNum w:abstractNumId="22">
    <w:nsid w:val="35AE0513"/>
    <w:multiLevelType w:val="hybridMultilevel"/>
    <w:tmpl w:val="89D2DEEC"/>
    <w:lvl w:ilvl="0" w:tplc="C4520E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5F07F1E"/>
    <w:multiLevelType w:val="hybridMultilevel"/>
    <w:tmpl w:val="5FEEA28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B811387"/>
    <w:multiLevelType w:val="hybridMultilevel"/>
    <w:tmpl w:val="723242F6"/>
    <w:lvl w:ilvl="0" w:tplc="51C684D4">
      <w:start w:val="1"/>
      <w:numFmt w:val="decimal"/>
      <w:lvlText w:val="%1."/>
      <w:lvlJc w:val="left"/>
      <w:pPr>
        <w:ind w:left="1266" w:hanging="8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>
    <w:nsid w:val="3EEF254E"/>
    <w:multiLevelType w:val="hybridMultilevel"/>
    <w:tmpl w:val="6D9C75FC"/>
    <w:lvl w:ilvl="0" w:tplc="9FF28F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0485827"/>
    <w:multiLevelType w:val="singleLevel"/>
    <w:tmpl w:val="2BAE062E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7">
    <w:nsid w:val="41800AFA"/>
    <w:multiLevelType w:val="hybridMultilevel"/>
    <w:tmpl w:val="581807A6"/>
    <w:lvl w:ilvl="0" w:tplc="F55C73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BE4102"/>
    <w:multiLevelType w:val="hybridMultilevel"/>
    <w:tmpl w:val="723242F6"/>
    <w:lvl w:ilvl="0" w:tplc="51C684D4">
      <w:start w:val="1"/>
      <w:numFmt w:val="decimal"/>
      <w:lvlText w:val="%1."/>
      <w:lvlJc w:val="left"/>
      <w:pPr>
        <w:ind w:left="1266" w:hanging="8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>
    <w:nsid w:val="45702119"/>
    <w:multiLevelType w:val="hybridMultilevel"/>
    <w:tmpl w:val="E7C06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D950798"/>
    <w:multiLevelType w:val="hybridMultilevel"/>
    <w:tmpl w:val="723242F6"/>
    <w:lvl w:ilvl="0" w:tplc="51C684D4">
      <w:start w:val="1"/>
      <w:numFmt w:val="decimal"/>
      <w:lvlText w:val="%1."/>
      <w:lvlJc w:val="left"/>
      <w:pPr>
        <w:ind w:left="1266" w:hanging="8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>
    <w:nsid w:val="4FBF1576"/>
    <w:multiLevelType w:val="multilevel"/>
    <w:tmpl w:val="06BCA0E0"/>
    <w:lvl w:ilvl="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>
    <w:nsid w:val="527C1EE8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563E467D"/>
    <w:multiLevelType w:val="hybridMultilevel"/>
    <w:tmpl w:val="483CB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6135C3"/>
    <w:multiLevelType w:val="singleLevel"/>
    <w:tmpl w:val="83BC57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540"/>
      </w:pPr>
      <w:rPr>
        <w:rFonts w:hint="default"/>
      </w:rPr>
    </w:lvl>
  </w:abstractNum>
  <w:abstractNum w:abstractNumId="35">
    <w:nsid w:val="68181B98"/>
    <w:multiLevelType w:val="multilevel"/>
    <w:tmpl w:val="B56431F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>
    <w:nsid w:val="6ECA00F6"/>
    <w:multiLevelType w:val="hybridMultilevel"/>
    <w:tmpl w:val="723242F6"/>
    <w:lvl w:ilvl="0" w:tplc="51C684D4">
      <w:start w:val="1"/>
      <w:numFmt w:val="decimal"/>
      <w:lvlText w:val="%1."/>
      <w:lvlJc w:val="left"/>
      <w:pPr>
        <w:ind w:left="1266" w:hanging="8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>
    <w:nsid w:val="72306542"/>
    <w:multiLevelType w:val="hybridMultilevel"/>
    <w:tmpl w:val="723242F6"/>
    <w:lvl w:ilvl="0" w:tplc="51C684D4">
      <w:start w:val="1"/>
      <w:numFmt w:val="decimal"/>
      <w:lvlText w:val="%1."/>
      <w:lvlJc w:val="left"/>
      <w:pPr>
        <w:ind w:left="1266" w:hanging="8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>
    <w:nsid w:val="75394C84"/>
    <w:multiLevelType w:val="multilevel"/>
    <w:tmpl w:val="C876ECD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00"/>
        </w:tabs>
        <w:ind w:left="2700" w:hanging="2160"/>
      </w:pPr>
      <w:rPr>
        <w:rFonts w:hint="default"/>
      </w:rPr>
    </w:lvl>
  </w:abstractNum>
  <w:abstractNum w:abstractNumId="39">
    <w:nsid w:val="78D720F1"/>
    <w:multiLevelType w:val="hybridMultilevel"/>
    <w:tmpl w:val="5852BA04"/>
    <w:lvl w:ilvl="0" w:tplc="CE9816F8">
      <w:start w:val="1"/>
      <w:numFmt w:val="decimal"/>
      <w:lvlText w:val="%1."/>
      <w:lvlJc w:val="left"/>
      <w:pPr>
        <w:ind w:left="8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3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12"/>
  </w:num>
  <w:num w:numId="11">
    <w:abstractNumId w:val="28"/>
  </w:num>
  <w:num w:numId="12">
    <w:abstractNumId w:val="16"/>
  </w:num>
  <w:num w:numId="13">
    <w:abstractNumId w:val="31"/>
  </w:num>
  <w:num w:numId="14">
    <w:abstractNumId w:val="37"/>
  </w:num>
  <w:num w:numId="15">
    <w:abstractNumId w:val="30"/>
  </w:num>
  <w:num w:numId="16">
    <w:abstractNumId w:val="36"/>
  </w:num>
  <w:num w:numId="17">
    <w:abstractNumId w:val="24"/>
  </w:num>
  <w:num w:numId="18">
    <w:abstractNumId w:val="19"/>
  </w:num>
  <w:num w:numId="19">
    <w:abstractNumId w:val="22"/>
  </w:num>
  <w:num w:numId="20">
    <w:abstractNumId w:val="25"/>
  </w:num>
  <w:num w:numId="21">
    <w:abstractNumId w:val="33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15"/>
  </w:num>
  <w:num w:numId="27">
    <w:abstractNumId w:val="27"/>
  </w:num>
  <w:num w:numId="28">
    <w:abstractNumId w:val="17"/>
    <w:lvlOverride w:ilvl="0">
      <w:startOverride w:val="1"/>
    </w:lvlOverride>
  </w:num>
  <w:num w:numId="29">
    <w:abstractNumId w:val="38"/>
  </w:num>
  <w:num w:numId="30">
    <w:abstractNumId w:val="34"/>
  </w:num>
  <w:num w:numId="31">
    <w:abstractNumId w:val="20"/>
  </w:num>
  <w:num w:numId="32">
    <w:abstractNumId w:val="26"/>
  </w:num>
  <w:num w:numId="33">
    <w:abstractNumId w:val="10"/>
  </w:num>
  <w:num w:numId="34">
    <w:abstractNumId w:val="9"/>
  </w:num>
  <w:num w:numId="35">
    <w:abstractNumId w:val="8"/>
  </w:num>
  <w:num w:numId="36">
    <w:abstractNumId w:val="7"/>
  </w:num>
  <w:num w:numId="37">
    <w:abstractNumId w:val="6"/>
  </w:num>
  <w:num w:numId="38">
    <w:abstractNumId w:val="5"/>
  </w:num>
  <w:num w:numId="39">
    <w:abstractNumId w:val="11"/>
  </w:num>
  <w:num w:numId="40">
    <w:abstractNumId w:val="32"/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5"/>
  </w:num>
  <w:num w:numId="43">
    <w:abstractNumId w:val="39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055"/>
    <w:rsid w:val="00181D6B"/>
    <w:rsid w:val="00575B5F"/>
    <w:rsid w:val="00B74055"/>
    <w:rsid w:val="00E3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324D5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324D5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E324D5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324D5"/>
    <w:pPr>
      <w:keepNext/>
      <w:tabs>
        <w:tab w:val="num" w:pos="0"/>
      </w:tabs>
      <w:suppressAutoHyphens/>
      <w:spacing w:after="0" w:line="240" w:lineRule="auto"/>
      <w:ind w:left="1008" w:hanging="1008"/>
      <w:jc w:val="center"/>
      <w:outlineLvl w:val="4"/>
    </w:pPr>
    <w:rPr>
      <w:rFonts w:ascii="Times New Roman" w:eastAsia="Times New Roman" w:hAnsi="Times New Roman" w:cs="Times New Roman"/>
      <w:b/>
      <w:caps/>
      <w:sz w:val="44"/>
      <w:szCs w:val="20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24D5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4D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324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E324D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324D5"/>
    <w:rPr>
      <w:rFonts w:ascii="Times New Roman" w:eastAsia="Times New Roman" w:hAnsi="Times New Roman" w:cs="Times New Roman"/>
      <w:b/>
      <w:caps/>
      <w:sz w:val="44"/>
      <w:szCs w:val="20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E324D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324D5"/>
  </w:style>
  <w:style w:type="paragraph" w:styleId="a3">
    <w:name w:val="Body Text Indent"/>
    <w:basedOn w:val="a"/>
    <w:link w:val="a4"/>
    <w:semiHidden/>
    <w:unhideWhenUsed/>
    <w:rsid w:val="00E324D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E324D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msonormalcxspmiddle">
    <w:name w:val="msonormalcxspmiddle"/>
    <w:basedOn w:val="a"/>
    <w:rsid w:val="00E32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E32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unhideWhenUsed/>
    <w:rsid w:val="00E324D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rsid w:val="00E324D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"/>
    <w:basedOn w:val="a"/>
    <w:rsid w:val="00E324D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8">
    <w:name w:val="Колонтитул_"/>
    <w:link w:val="12"/>
    <w:rsid w:val="00E324D5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a9">
    <w:name w:val="Колонтитул"/>
    <w:basedOn w:val="a8"/>
    <w:rsid w:val="00E324D5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2">
    <w:name w:val="Колонтитул1"/>
    <w:basedOn w:val="a"/>
    <w:link w:val="a8"/>
    <w:rsid w:val="00E324D5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1"/>
      <w:szCs w:val="21"/>
    </w:rPr>
  </w:style>
  <w:style w:type="table" w:styleId="aa">
    <w:name w:val="Table Grid"/>
    <w:basedOn w:val="a1"/>
    <w:uiPriority w:val="39"/>
    <w:rsid w:val="00E324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E324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E324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324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E324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324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324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324D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rmal (Web)"/>
    <w:basedOn w:val="a"/>
    <w:rsid w:val="00E32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qFormat/>
    <w:rsid w:val="00E324D5"/>
    <w:rPr>
      <w:b/>
      <w:bCs/>
    </w:rPr>
  </w:style>
  <w:style w:type="character" w:styleId="af1">
    <w:name w:val="Hyperlink"/>
    <w:rsid w:val="00E324D5"/>
    <w:rPr>
      <w:color w:val="0000FF"/>
      <w:u w:val="single"/>
    </w:rPr>
  </w:style>
  <w:style w:type="paragraph" w:customStyle="1" w:styleId="ConsPlusNonformat">
    <w:name w:val="ConsPlusNonformat"/>
    <w:rsid w:val="00E324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E324D5"/>
  </w:style>
  <w:style w:type="character" w:customStyle="1" w:styleId="Absatz-Standardschriftart">
    <w:name w:val="Absatz-Standardschriftart"/>
    <w:rsid w:val="00E324D5"/>
  </w:style>
  <w:style w:type="character" w:customStyle="1" w:styleId="WW8Num4z0">
    <w:name w:val="WW8Num4z0"/>
    <w:rsid w:val="00E324D5"/>
    <w:rPr>
      <w:rFonts w:ascii="Symbol" w:hAnsi="Symbol"/>
      <w:sz w:val="20"/>
    </w:rPr>
  </w:style>
  <w:style w:type="character" w:customStyle="1" w:styleId="WW8Num4z1">
    <w:name w:val="WW8Num4z1"/>
    <w:rsid w:val="00E324D5"/>
    <w:rPr>
      <w:rFonts w:ascii="Courier New" w:hAnsi="Courier New"/>
      <w:sz w:val="20"/>
    </w:rPr>
  </w:style>
  <w:style w:type="character" w:customStyle="1" w:styleId="WW8Num4z2">
    <w:name w:val="WW8Num4z2"/>
    <w:rsid w:val="00E324D5"/>
    <w:rPr>
      <w:rFonts w:ascii="Wingdings" w:hAnsi="Wingdings"/>
      <w:sz w:val="20"/>
    </w:rPr>
  </w:style>
  <w:style w:type="character" w:customStyle="1" w:styleId="WW8Num6z0">
    <w:name w:val="WW8Num6z0"/>
    <w:rsid w:val="00E324D5"/>
    <w:rPr>
      <w:rFonts w:ascii="Symbol" w:hAnsi="Symbol" w:cs="Symbol"/>
    </w:rPr>
  </w:style>
  <w:style w:type="character" w:customStyle="1" w:styleId="WW8Num6z1">
    <w:name w:val="WW8Num6z1"/>
    <w:rsid w:val="00E324D5"/>
    <w:rPr>
      <w:rFonts w:ascii="Courier New" w:hAnsi="Courier New" w:cs="Courier New"/>
    </w:rPr>
  </w:style>
  <w:style w:type="character" w:customStyle="1" w:styleId="WW8Num6z2">
    <w:name w:val="WW8Num6z2"/>
    <w:rsid w:val="00E324D5"/>
    <w:rPr>
      <w:rFonts w:ascii="Wingdings" w:hAnsi="Wingdings" w:cs="Wingdings"/>
    </w:rPr>
  </w:style>
  <w:style w:type="character" w:customStyle="1" w:styleId="WW8Num7z0">
    <w:name w:val="WW8Num7z0"/>
    <w:rsid w:val="00E324D5"/>
    <w:rPr>
      <w:rFonts w:ascii="Symbol" w:hAnsi="Symbol" w:cs="Symbol"/>
    </w:rPr>
  </w:style>
  <w:style w:type="character" w:customStyle="1" w:styleId="WW8Num7z1">
    <w:name w:val="WW8Num7z1"/>
    <w:rsid w:val="00E324D5"/>
    <w:rPr>
      <w:rFonts w:ascii="Courier New" w:hAnsi="Courier New" w:cs="Courier New"/>
    </w:rPr>
  </w:style>
  <w:style w:type="character" w:customStyle="1" w:styleId="WW8Num7z2">
    <w:name w:val="WW8Num7z2"/>
    <w:rsid w:val="00E324D5"/>
    <w:rPr>
      <w:rFonts w:ascii="Wingdings" w:hAnsi="Wingdings" w:cs="Wingdings"/>
    </w:rPr>
  </w:style>
  <w:style w:type="character" w:customStyle="1" w:styleId="13">
    <w:name w:val="Основной шрифт абзаца1"/>
    <w:rsid w:val="00E324D5"/>
  </w:style>
  <w:style w:type="character" w:customStyle="1" w:styleId="14">
    <w:name w:val="Название книги1"/>
    <w:rsid w:val="00E324D5"/>
    <w:rPr>
      <w:b/>
      <w:bCs/>
      <w:smallCaps/>
      <w:spacing w:val="5"/>
    </w:rPr>
  </w:style>
  <w:style w:type="character" w:customStyle="1" w:styleId="31">
    <w:name w:val="Стиль3 Знак"/>
    <w:rsid w:val="00E324D5"/>
    <w:rPr>
      <w:rFonts w:ascii="Calibri" w:hAnsi="Calibri" w:cs="Calibri"/>
      <w:b/>
      <w:bCs/>
      <w:sz w:val="26"/>
      <w:szCs w:val="26"/>
      <w:lang w:val="en-US" w:eastAsia="ar-SA" w:bidi="ar-SA"/>
    </w:rPr>
  </w:style>
  <w:style w:type="character" w:customStyle="1" w:styleId="af2">
    <w:name w:val="Текст Знак"/>
    <w:rsid w:val="00E324D5"/>
    <w:rPr>
      <w:rFonts w:ascii="Courier New" w:hAnsi="Courier New" w:cs="Courier New"/>
    </w:rPr>
  </w:style>
  <w:style w:type="character" w:customStyle="1" w:styleId="af3">
    <w:name w:val="Не вступил в силу"/>
    <w:rsid w:val="00E324D5"/>
    <w:rPr>
      <w:color w:val="008080"/>
      <w:sz w:val="20"/>
      <w:szCs w:val="20"/>
    </w:rPr>
  </w:style>
  <w:style w:type="character" w:customStyle="1" w:styleId="FontStyle16">
    <w:name w:val="Font Style16"/>
    <w:rsid w:val="00E324D5"/>
    <w:rPr>
      <w:rFonts w:ascii="Times New Roman" w:hAnsi="Times New Roman" w:cs="Times New Roman"/>
      <w:sz w:val="26"/>
      <w:szCs w:val="26"/>
    </w:rPr>
  </w:style>
  <w:style w:type="character" w:customStyle="1" w:styleId="HTML">
    <w:name w:val="Стандартный HTML Знак"/>
    <w:rsid w:val="00E324D5"/>
    <w:rPr>
      <w:rFonts w:ascii="Courier New" w:hAnsi="Courier New"/>
      <w:lang w:val="x-none"/>
    </w:rPr>
  </w:style>
  <w:style w:type="character" w:customStyle="1" w:styleId="af4">
    <w:name w:val="Маркеры списка"/>
    <w:rsid w:val="00E324D5"/>
    <w:rPr>
      <w:rFonts w:ascii="OpenSymbol" w:eastAsia="OpenSymbol" w:hAnsi="OpenSymbol" w:cs="OpenSymbol"/>
    </w:rPr>
  </w:style>
  <w:style w:type="character" w:customStyle="1" w:styleId="af5">
    <w:name w:val="Символ нумерации"/>
    <w:rsid w:val="00E324D5"/>
  </w:style>
  <w:style w:type="paragraph" w:customStyle="1" w:styleId="af6">
    <w:name w:val="Заголовок"/>
    <w:basedOn w:val="a"/>
    <w:next w:val="af7"/>
    <w:rsid w:val="00E324D5"/>
    <w:pPr>
      <w:keepNext/>
      <w:suppressAutoHyphens/>
      <w:spacing w:before="240" w:after="120"/>
      <w:ind w:firstLine="709"/>
      <w:jc w:val="both"/>
    </w:pPr>
    <w:rPr>
      <w:rFonts w:ascii="Arial" w:eastAsia="Arial Unicode MS" w:hAnsi="Arial" w:cs="Mangal"/>
      <w:sz w:val="28"/>
      <w:szCs w:val="28"/>
      <w:lang w:val="en-US" w:eastAsia="ar-SA"/>
    </w:rPr>
  </w:style>
  <w:style w:type="paragraph" w:styleId="af7">
    <w:name w:val="Body Text"/>
    <w:basedOn w:val="a"/>
    <w:link w:val="af8"/>
    <w:qFormat/>
    <w:rsid w:val="00E324D5"/>
    <w:pPr>
      <w:suppressAutoHyphens/>
      <w:spacing w:after="120"/>
      <w:ind w:firstLine="709"/>
      <w:jc w:val="both"/>
    </w:pPr>
    <w:rPr>
      <w:rFonts w:ascii="Calibri" w:eastAsia="Times New Roman" w:hAnsi="Calibri" w:cs="Calibri"/>
      <w:lang w:val="en-US" w:eastAsia="ar-SA"/>
    </w:rPr>
  </w:style>
  <w:style w:type="character" w:customStyle="1" w:styleId="af8">
    <w:name w:val="Основной текст Знак"/>
    <w:basedOn w:val="a0"/>
    <w:link w:val="af7"/>
    <w:rsid w:val="00E324D5"/>
    <w:rPr>
      <w:rFonts w:ascii="Calibri" w:eastAsia="Times New Roman" w:hAnsi="Calibri" w:cs="Calibri"/>
      <w:lang w:val="en-US" w:eastAsia="ar-SA"/>
    </w:rPr>
  </w:style>
  <w:style w:type="paragraph" w:styleId="af9">
    <w:name w:val="List"/>
    <w:basedOn w:val="af7"/>
    <w:rsid w:val="00E324D5"/>
    <w:rPr>
      <w:rFonts w:cs="Mangal"/>
    </w:rPr>
  </w:style>
  <w:style w:type="paragraph" w:customStyle="1" w:styleId="15">
    <w:name w:val="Название1"/>
    <w:basedOn w:val="a"/>
    <w:rsid w:val="00E324D5"/>
    <w:pPr>
      <w:suppressLineNumbers/>
      <w:suppressAutoHyphens/>
      <w:spacing w:before="120" w:after="120"/>
      <w:ind w:firstLine="709"/>
      <w:jc w:val="both"/>
    </w:pPr>
    <w:rPr>
      <w:rFonts w:ascii="Calibri" w:eastAsia="Times New Roman" w:hAnsi="Calibri" w:cs="Mangal"/>
      <w:i/>
      <w:iCs/>
      <w:sz w:val="24"/>
      <w:szCs w:val="24"/>
      <w:lang w:val="en-US" w:eastAsia="ar-SA"/>
    </w:rPr>
  </w:style>
  <w:style w:type="paragraph" w:customStyle="1" w:styleId="16">
    <w:name w:val="Указатель1"/>
    <w:basedOn w:val="a"/>
    <w:rsid w:val="00E324D5"/>
    <w:pPr>
      <w:suppressLineNumbers/>
      <w:suppressAutoHyphens/>
      <w:spacing w:after="0"/>
      <w:ind w:firstLine="709"/>
      <w:jc w:val="both"/>
    </w:pPr>
    <w:rPr>
      <w:rFonts w:ascii="Calibri" w:eastAsia="Times New Roman" w:hAnsi="Calibri" w:cs="Mangal"/>
      <w:lang w:val="en-US" w:eastAsia="ar-SA"/>
    </w:rPr>
  </w:style>
  <w:style w:type="paragraph" w:customStyle="1" w:styleId="17">
    <w:name w:val="Заголовок оглавления1"/>
    <w:basedOn w:val="1"/>
    <w:next w:val="a"/>
    <w:rsid w:val="00E324D5"/>
    <w:pPr>
      <w:keepNext w:val="0"/>
      <w:suppressAutoHyphens/>
      <w:overflowPunct/>
      <w:autoSpaceDE/>
      <w:autoSpaceDN/>
      <w:adjustRightInd/>
      <w:spacing w:before="480" w:line="276" w:lineRule="auto"/>
      <w:ind w:firstLine="709"/>
      <w:jc w:val="both"/>
    </w:pPr>
    <w:rPr>
      <w:rFonts w:ascii="Cambria" w:hAnsi="Cambria" w:cs="Cambria"/>
      <w:kern w:val="1"/>
      <w:szCs w:val="28"/>
      <w:lang w:val="en-US" w:eastAsia="ar-SA"/>
    </w:rPr>
  </w:style>
  <w:style w:type="paragraph" w:customStyle="1" w:styleId="18">
    <w:name w:val="Абзац списка1"/>
    <w:basedOn w:val="a"/>
    <w:rsid w:val="00E324D5"/>
    <w:pPr>
      <w:suppressAutoHyphens/>
      <w:spacing w:after="0"/>
      <w:ind w:left="720" w:firstLine="709"/>
      <w:jc w:val="both"/>
    </w:pPr>
    <w:rPr>
      <w:rFonts w:ascii="Calibri" w:eastAsia="Times New Roman" w:hAnsi="Calibri" w:cs="Calibri"/>
      <w:lang w:val="en-US" w:eastAsia="ar-SA"/>
    </w:rPr>
  </w:style>
  <w:style w:type="paragraph" w:styleId="21">
    <w:name w:val="toc 2"/>
    <w:basedOn w:val="a"/>
    <w:next w:val="a"/>
    <w:rsid w:val="00E324D5"/>
    <w:pPr>
      <w:tabs>
        <w:tab w:val="right" w:leader="dot" w:pos="9100"/>
      </w:tabs>
      <w:suppressAutoHyphens/>
      <w:spacing w:after="100" w:line="240" w:lineRule="auto"/>
      <w:jc w:val="both"/>
    </w:pPr>
    <w:rPr>
      <w:rFonts w:ascii="Calibri" w:eastAsia="Times New Roman" w:hAnsi="Calibri" w:cs="Calibri"/>
      <w:sz w:val="28"/>
      <w:szCs w:val="28"/>
      <w:lang w:eastAsia="ar-SA"/>
    </w:rPr>
  </w:style>
  <w:style w:type="paragraph" w:customStyle="1" w:styleId="32">
    <w:name w:val="Стиль3"/>
    <w:basedOn w:val="a"/>
    <w:rsid w:val="00E324D5"/>
    <w:pPr>
      <w:suppressAutoHyphens/>
      <w:spacing w:before="200" w:after="0"/>
      <w:ind w:firstLine="709"/>
      <w:jc w:val="center"/>
    </w:pPr>
    <w:rPr>
      <w:rFonts w:ascii="Calibri" w:eastAsia="Times New Roman" w:hAnsi="Calibri" w:cs="Calibri"/>
      <w:b/>
      <w:bCs/>
      <w:sz w:val="26"/>
      <w:szCs w:val="26"/>
      <w:lang w:val="en-US" w:eastAsia="ar-SA"/>
    </w:rPr>
  </w:style>
  <w:style w:type="paragraph" w:customStyle="1" w:styleId="19">
    <w:name w:val="Текст1"/>
    <w:basedOn w:val="a"/>
    <w:rsid w:val="00E324D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a">
    <w:name w:val="марк список 1"/>
    <w:basedOn w:val="a"/>
    <w:rsid w:val="00E324D5"/>
    <w:pPr>
      <w:suppressAutoHyphens/>
      <w:spacing w:before="120" w:after="120" w:line="360" w:lineRule="atLeast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u">
    <w:name w:val="u"/>
    <w:basedOn w:val="a"/>
    <w:rsid w:val="00E324D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0">
    <w:name w:val="HTML Preformatted"/>
    <w:basedOn w:val="a"/>
    <w:link w:val="HTML1"/>
    <w:rsid w:val="00E324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ind w:left="612"/>
    </w:pPr>
    <w:rPr>
      <w:rFonts w:ascii="Courier New" w:eastAsia="Times New Roman" w:hAnsi="Courier New" w:cs="Times New Roman"/>
      <w:sz w:val="20"/>
      <w:szCs w:val="20"/>
      <w:lang w:val="x-none" w:eastAsia="ar-SA"/>
    </w:rPr>
  </w:style>
  <w:style w:type="character" w:customStyle="1" w:styleId="HTML1">
    <w:name w:val="Стандартный HTML Знак1"/>
    <w:basedOn w:val="a0"/>
    <w:link w:val="HTML0"/>
    <w:rsid w:val="00E324D5"/>
    <w:rPr>
      <w:rFonts w:ascii="Courier New" w:eastAsia="Times New Roman" w:hAnsi="Courier New" w:cs="Times New Roman"/>
      <w:sz w:val="20"/>
      <w:szCs w:val="20"/>
      <w:lang w:val="x-none" w:eastAsia="ar-SA"/>
    </w:rPr>
  </w:style>
  <w:style w:type="paragraph" w:styleId="afa">
    <w:name w:val="No Spacing"/>
    <w:qFormat/>
    <w:rsid w:val="00E324D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Default">
    <w:name w:val="Default"/>
    <w:rsid w:val="00E324D5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">
    <w:name w:val="WW-Базовый"/>
    <w:rsid w:val="00E324D5"/>
    <w:pPr>
      <w:tabs>
        <w:tab w:val="left" w:pos="709"/>
      </w:tabs>
      <w:suppressAutoHyphens/>
      <w:spacing w:line="276" w:lineRule="atLeast"/>
    </w:pPr>
    <w:rPr>
      <w:rFonts w:ascii="Calibri" w:eastAsia="Arial" w:hAnsi="Calibri" w:cs="Times New Roman"/>
      <w:color w:val="00000A"/>
      <w:lang w:eastAsia="ar-SA"/>
    </w:rPr>
  </w:style>
  <w:style w:type="paragraph" w:customStyle="1" w:styleId="afb">
    <w:name w:val="Содержимое таблицы"/>
    <w:basedOn w:val="a"/>
    <w:rsid w:val="00E324D5"/>
    <w:pPr>
      <w:suppressLineNumbers/>
      <w:suppressAutoHyphens/>
      <w:spacing w:after="0"/>
      <w:ind w:firstLine="709"/>
      <w:jc w:val="both"/>
    </w:pPr>
    <w:rPr>
      <w:rFonts w:ascii="Calibri" w:eastAsia="Times New Roman" w:hAnsi="Calibri" w:cs="Calibri"/>
      <w:lang w:val="en-US" w:eastAsia="ar-SA"/>
    </w:rPr>
  </w:style>
  <w:style w:type="paragraph" w:customStyle="1" w:styleId="afc">
    <w:name w:val="Заголовок таблицы"/>
    <w:basedOn w:val="afb"/>
    <w:rsid w:val="00E324D5"/>
    <w:pPr>
      <w:jc w:val="center"/>
    </w:pPr>
    <w:rPr>
      <w:b/>
      <w:bCs/>
    </w:rPr>
  </w:style>
  <w:style w:type="paragraph" w:customStyle="1" w:styleId="afd">
    <w:name w:val="Содержимое врезки"/>
    <w:basedOn w:val="af7"/>
    <w:rsid w:val="00E324D5"/>
  </w:style>
  <w:style w:type="numbering" w:customStyle="1" w:styleId="22">
    <w:name w:val="Нет списка2"/>
    <w:next w:val="a2"/>
    <w:uiPriority w:val="99"/>
    <w:semiHidden/>
    <w:unhideWhenUsed/>
    <w:rsid w:val="00E324D5"/>
  </w:style>
  <w:style w:type="character" w:customStyle="1" w:styleId="WW8Num2z0">
    <w:name w:val="WW8Num2z0"/>
    <w:rsid w:val="00E324D5"/>
    <w:rPr>
      <w:rFonts w:ascii="Symbol" w:hAnsi="Symbol" w:cs="OpenSymbol"/>
    </w:rPr>
  </w:style>
  <w:style w:type="character" w:customStyle="1" w:styleId="WW8Num3z0">
    <w:name w:val="WW8Num3z0"/>
    <w:rsid w:val="00E324D5"/>
    <w:rPr>
      <w:rFonts w:ascii="Symbol" w:hAnsi="Symbol" w:cs="OpenSymbol"/>
    </w:rPr>
  </w:style>
  <w:style w:type="character" w:customStyle="1" w:styleId="33">
    <w:name w:val="Основной шрифт абзаца3"/>
    <w:rsid w:val="00E324D5"/>
  </w:style>
  <w:style w:type="character" w:customStyle="1" w:styleId="23">
    <w:name w:val="Основной шрифт абзаца2"/>
    <w:rsid w:val="00E324D5"/>
  </w:style>
  <w:style w:type="character" w:customStyle="1" w:styleId="FontStyle15">
    <w:name w:val="Font Style15"/>
    <w:rsid w:val="00E324D5"/>
    <w:rPr>
      <w:rFonts w:ascii="Times New Roman" w:hAnsi="Times New Roman" w:cs="Times New Roman"/>
      <w:sz w:val="26"/>
      <w:szCs w:val="26"/>
    </w:rPr>
  </w:style>
  <w:style w:type="paragraph" w:customStyle="1" w:styleId="34">
    <w:name w:val="Название3"/>
    <w:basedOn w:val="a"/>
    <w:rsid w:val="00E324D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 w:eastAsia="ar-SA"/>
    </w:rPr>
  </w:style>
  <w:style w:type="paragraph" w:customStyle="1" w:styleId="35">
    <w:name w:val="Указатель3"/>
    <w:basedOn w:val="a"/>
    <w:rsid w:val="00E324D5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 w:eastAsia="ar-SA"/>
    </w:rPr>
  </w:style>
  <w:style w:type="paragraph" w:customStyle="1" w:styleId="24">
    <w:name w:val="Название2"/>
    <w:basedOn w:val="a"/>
    <w:rsid w:val="00E324D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 w:eastAsia="ar-SA"/>
    </w:rPr>
  </w:style>
  <w:style w:type="paragraph" w:customStyle="1" w:styleId="25">
    <w:name w:val="Указатель2"/>
    <w:basedOn w:val="a"/>
    <w:rsid w:val="00E324D5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 w:eastAsia="ar-SA"/>
    </w:rPr>
  </w:style>
  <w:style w:type="paragraph" w:styleId="afe">
    <w:name w:val="Title"/>
    <w:basedOn w:val="a"/>
    <w:next w:val="aff"/>
    <w:link w:val="aff0"/>
    <w:qFormat/>
    <w:rsid w:val="00E324D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aff0">
    <w:name w:val="Название Знак"/>
    <w:basedOn w:val="a0"/>
    <w:link w:val="afe"/>
    <w:rsid w:val="00E324D5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aff">
    <w:name w:val="Subtitle"/>
    <w:basedOn w:val="af6"/>
    <w:next w:val="af7"/>
    <w:link w:val="aff1"/>
    <w:qFormat/>
    <w:rsid w:val="00E324D5"/>
    <w:pPr>
      <w:spacing w:line="240" w:lineRule="auto"/>
      <w:ind w:firstLine="0"/>
      <w:jc w:val="center"/>
    </w:pPr>
    <w:rPr>
      <w:i/>
      <w:iCs/>
    </w:rPr>
  </w:style>
  <w:style w:type="character" w:customStyle="1" w:styleId="aff1">
    <w:name w:val="Подзаголовок Знак"/>
    <w:basedOn w:val="a0"/>
    <w:link w:val="aff"/>
    <w:rsid w:val="00E324D5"/>
    <w:rPr>
      <w:rFonts w:ascii="Arial" w:eastAsia="Arial Unicode MS" w:hAnsi="Arial" w:cs="Mangal"/>
      <w:i/>
      <w:iCs/>
      <w:sz w:val="28"/>
      <w:szCs w:val="28"/>
      <w:lang w:val="en-US" w:eastAsia="ar-SA"/>
    </w:rPr>
  </w:style>
  <w:style w:type="paragraph" w:customStyle="1" w:styleId="210">
    <w:name w:val="Основной текст 21"/>
    <w:basedOn w:val="a"/>
    <w:rsid w:val="00E324D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b">
    <w:name w:val="Цитата1"/>
    <w:basedOn w:val="a"/>
    <w:rsid w:val="00E324D5"/>
    <w:pPr>
      <w:suppressAutoHyphens/>
      <w:spacing w:after="0" w:line="240" w:lineRule="auto"/>
      <w:ind w:left="-426" w:right="-142" w:firstLine="426"/>
      <w:jc w:val="center"/>
    </w:pPr>
    <w:rPr>
      <w:rFonts w:ascii="Times New Roman" w:eastAsia="Times New Roman" w:hAnsi="Times New Roman" w:cs="Times New Roman"/>
      <w:b/>
      <w:caps/>
      <w:sz w:val="40"/>
      <w:szCs w:val="20"/>
      <w:lang w:eastAsia="ar-SA"/>
    </w:rPr>
  </w:style>
  <w:style w:type="paragraph" w:customStyle="1" w:styleId="Style3">
    <w:name w:val="Style3"/>
    <w:basedOn w:val="a"/>
    <w:rsid w:val="00E324D5"/>
    <w:pPr>
      <w:widowControl w:val="0"/>
      <w:suppressAutoHyphens/>
      <w:autoSpaceDE w:val="0"/>
      <w:spacing w:after="0" w:line="323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aterialtext1">
    <w:name w:val="material_text1"/>
    <w:basedOn w:val="a"/>
    <w:rsid w:val="00E324D5"/>
    <w:pPr>
      <w:suppressAutoHyphens/>
      <w:spacing w:before="280" w:after="280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6">
    <w:name w:val="Обычный (веб)3"/>
    <w:basedOn w:val="a"/>
    <w:rsid w:val="00E324D5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2">
    <w:name w:val="List Paragraph"/>
    <w:basedOn w:val="a"/>
    <w:link w:val="aff3"/>
    <w:uiPriority w:val="34"/>
    <w:qFormat/>
    <w:rsid w:val="00E324D5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aff3">
    <w:name w:val="Абзац списка Знак"/>
    <w:link w:val="aff2"/>
    <w:uiPriority w:val="34"/>
    <w:locked/>
    <w:rsid w:val="00E324D5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aff4">
    <w:name w:val="footnote text"/>
    <w:basedOn w:val="a"/>
    <w:link w:val="aff5"/>
    <w:rsid w:val="00E324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сноски Знак"/>
    <w:basedOn w:val="a0"/>
    <w:link w:val="aff4"/>
    <w:rsid w:val="00E324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rsid w:val="00E324D5"/>
    <w:rPr>
      <w:vertAlign w:val="superscript"/>
    </w:rPr>
  </w:style>
  <w:style w:type="paragraph" w:customStyle="1" w:styleId="1c">
    <w:name w:val="1 Знак"/>
    <w:basedOn w:val="a"/>
    <w:uiPriority w:val="99"/>
    <w:rsid w:val="00E324D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6">
    <w:name w:val="Абзац списка2"/>
    <w:basedOn w:val="a"/>
    <w:rsid w:val="00E324D5"/>
    <w:pPr>
      <w:suppressAutoHyphens/>
      <w:spacing w:after="0" w:line="100" w:lineRule="atLeast"/>
      <w:ind w:left="720"/>
    </w:pPr>
    <w:rPr>
      <w:rFonts w:ascii="Calibri" w:eastAsia="Times New Roman" w:hAnsi="Calibri" w:cs="Times New Roman"/>
      <w:kern w:val="1"/>
      <w:sz w:val="24"/>
      <w:szCs w:val="24"/>
      <w:lang w:eastAsia="ar-SA"/>
    </w:rPr>
  </w:style>
  <w:style w:type="paragraph" w:customStyle="1" w:styleId="1d">
    <w:name w:val="1"/>
    <w:basedOn w:val="a"/>
    <w:rsid w:val="00E324D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7">
    <w:name w:val="Базовый"/>
    <w:rsid w:val="00E324D5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Standard">
    <w:name w:val="Standard"/>
    <w:rsid w:val="00E324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ConsNonformat">
    <w:name w:val="ConsNonformat"/>
    <w:rsid w:val="00E324D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ff8">
    <w:name w:val="page number"/>
    <w:basedOn w:val="a0"/>
    <w:rsid w:val="00E324D5"/>
  </w:style>
  <w:style w:type="paragraph" w:styleId="37">
    <w:name w:val="Body Text Indent 3"/>
    <w:basedOn w:val="a"/>
    <w:link w:val="38"/>
    <w:uiPriority w:val="99"/>
    <w:semiHidden/>
    <w:unhideWhenUsed/>
    <w:rsid w:val="00E324D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0"/>
    <w:link w:val="37"/>
    <w:uiPriority w:val="99"/>
    <w:semiHidden/>
    <w:rsid w:val="00E324D5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e">
    <w:name w:val="Сетка таблицы1"/>
    <w:basedOn w:val="a1"/>
    <w:next w:val="aa"/>
    <w:uiPriority w:val="99"/>
    <w:rsid w:val="00E324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9">
    <w:name w:val="Нет списка3"/>
    <w:next w:val="a2"/>
    <w:uiPriority w:val="99"/>
    <w:semiHidden/>
    <w:unhideWhenUsed/>
    <w:rsid w:val="00E324D5"/>
  </w:style>
  <w:style w:type="paragraph" w:customStyle="1" w:styleId="111">
    <w:name w:val="Заголовок 11"/>
    <w:basedOn w:val="a"/>
    <w:uiPriority w:val="1"/>
    <w:qFormat/>
    <w:rsid w:val="00E324D5"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211">
    <w:name w:val="Заголовок 21"/>
    <w:basedOn w:val="a"/>
    <w:uiPriority w:val="1"/>
    <w:qFormat/>
    <w:rsid w:val="00E324D5"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10">
    <w:name w:val="Заголовок 31"/>
    <w:basedOn w:val="a"/>
    <w:uiPriority w:val="1"/>
    <w:qFormat/>
    <w:rsid w:val="00E324D5"/>
    <w:pPr>
      <w:widowControl w:val="0"/>
      <w:autoSpaceDE w:val="0"/>
      <w:autoSpaceDN w:val="0"/>
      <w:adjustRightInd w:val="0"/>
      <w:spacing w:after="0" w:line="240" w:lineRule="auto"/>
      <w:ind w:left="102"/>
      <w:outlineLvl w:val="2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TableParagraph">
    <w:name w:val="Table Paragraph"/>
    <w:basedOn w:val="a"/>
    <w:uiPriority w:val="1"/>
    <w:qFormat/>
    <w:rsid w:val="00E324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">
    <w:name w:val="Нет списка4"/>
    <w:next w:val="a2"/>
    <w:uiPriority w:val="99"/>
    <w:semiHidden/>
    <w:unhideWhenUsed/>
    <w:rsid w:val="00E324D5"/>
  </w:style>
  <w:style w:type="character" w:customStyle="1" w:styleId="aff9">
    <w:name w:val="Цветовое выделение"/>
    <w:rsid w:val="00E324D5"/>
    <w:rPr>
      <w:b/>
      <w:color w:val="000080"/>
    </w:rPr>
  </w:style>
  <w:style w:type="character" w:customStyle="1" w:styleId="s3">
    <w:name w:val="s3"/>
    <w:basedOn w:val="a0"/>
    <w:rsid w:val="00E324D5"/>
  </w:style>
  <w:style w:type="numbering" w:customStyle="1" w:styleId="51">
    <w:name w:val="Нет списка5"/>
    <w:next w:val="a2"/>
    <w:uiPriority w:val="99"/>
    <w:semiHidden/>
    <w:unhideWhenUsed/>
    <w:rsid w:val="00E324D5"/>
  </w:style>
  <w:style w:type="numbering" w:customStyle="1" w:styleId="1110">
    <w:name w:val="Нет списка111"/>
    <w:next w:val="a2"/>
    <w:uiPriority w:val="99"/>
    <w:semiHidden/>
    <w:unhideWhenUsed/>
    <w:rsid w:val="00E324D5"/>
  </w:style>
  <w:style w:type="character" w:customStyle="1" w:styleId="WW-Absatz-Standardschriftart">
    <w:name w:val="WW-Absatz-Standardschriftart"/>
    <w:rsid w:val="00E324D5"/>
  </w:style>
  <w:style w:type="character" w:customStyle="1" w:styleId="WW-Absatz-Standardschriftart1">
    <w:name w:val="WW-Absatz-Standardschriftart1"/>
    <w:rsid w:val="00E324D5"/>
  </w:style>
  <w:style w:type="character" w:customStyle="1" w:styleId="WW-Absatz-Standardschriftart11">
    <w:name w:val="WW-Absatz-Standardschriftart11"/>
    <w:rsid w:val="00E324D5"/>
  </w:style>
  <w:style w:type="character" w:customStyle="1" w:styleId="WW-Absatz-Standardschriftart111">
    <w:name w:val="WW-Absatz-Standardschriftart111"/>
    <w:rsid w:val="00E324D5"/>
  </w:style>
  <w:style w:type="character" w:customStyle="1" w:styleId="WW-Absatz-Standardschriftart1111">
    <w:name w:val="WW-Absatz-Standardschriftart1111"/>
    <w:rsid w:val="00E324D5"/>
  </w:style>
  <w:style w:type="character" w:customStyle="1" w:styleId="WW-Absatz-Standardschriftart11111">
    <w:name w:val="WW-Absatz-Standardschriftart11111"/>
    <w:rsid w:val="00E324D5"/>
  </w:style>
  <w:style w:type="character" w:customStyle="1" w:styleId="1f">
    <w:name w:val="Номер страницы1"/>
    <w:basedOn w:val="13"/>
    <w:rsid w:val="00E324D5"/>
  </w:style>
  <w:style w:type="character" w:customStyle="1" w:styleId="1f0">
    <w:name w:val="Верхний колонтитул Знак1"/>
    <w:basedOn w:val="a0"/>
    <w:rsid w:val="00E324D5"/>
    <w:rPr>
      <w:rFonts w:ascii="Times New Roman" w:eastAsia="Calibri" w:hAnsi="Times New Roman" w:cs="Calibri"/>
      <w:color w:val="00000A"/>
      <w:kern w:val="1"/>
      <w:sz w:val="20"/>
      <w:szCs w:val="20"/>
      <w:lang w:eastAsia="ar-SA"/>
    </w:rPr>
  </w:style>
  <w:style w:type="paragraph" w:customStyle="1" w:styleId="NoSpacing1">
    <w:name w:val="No Spacing1"/>
    <w:rsid w:val="00E324D5"/>
    <w:pPr>
      <w:widowControl w:val="0"/>
      <w:suppressAutoHyphens/>
      <w:spacing w:after="0" w:line="240" w:lineRule="auto"/>
    </w:pPr>
    <w:rPr>
      <w:rFonts w:ascii="Calibri" w:eastAsia="Calibri" w:hAnsi="Calibri" w:cs="Times New Roman"/>
      <w:kern w:val="1"/>
      <w:sz w:val="20"/>
      <w:szCs w:val="20"/>
      <w:lang w:eastAsia="ar-SA"/>
    </w:rPr>
  </w:style>
  <w:style w:type="paragraph" w:customStyle="1" w:styleId="1f1">
    <w:name w:val="Текст выноски1"/>
    <w:basedOn w:val="a"/>
    <w:rsid w:val="00E324D5"/>
    <w:pPr>
      <w:tabs>
        <w:tab w:val="left" w:pos="709"/>
      </w:tabs>
      <w:suppressAutoHyphens/>
      <w:spacing w:line="276" w:lineRule="atLeast"/>
    </w:pPr>
    <w:rPr>
      <w:rFonts w:ascii="Times New Roman" w:eastAsia="Times New Roman" w:hAnsi="Times New Roman" w:cs="Calibri"/>
      <w:color w:val="00000A"/>
      <w:kern w:val="1"/>
      <w:lang w:eastAsia="ar-SA"/>
    </w:rPr>
  </w:style>
  <w:style w:type="character" w:customStyle="1" w:styleId="1f2">
    <w:name w:val="Нижний колонтитул Знак1"/>
    <w:basedOn w:val="a0"/>
    <w:rsid w:val="00E324D5"/>
    <w:rPr>
      <w:rFonts w:ascii="Times New Roman" w:eastAsia="Calibri" w:hAnsi="Times New Roman" w:cs="Calibri"/>
      <w:color w:val="00000A"/>
      <w:kern w:val="1"/>
      <w:lang w:eastAsia="ar-SA"/>
    </w:rPr>
  </w:style>
  <w:style w:type="paragraph" w:customStyle="1" w:styleId="affa">
    <w:name w:val="Знак Знак Знак"/>
    <w:basedOn w:val="a"/>
    <w:rsid w:val="00E324D5"/>
    <w:pPr>
      <w:tabs>
        <w:tab w:val="left" w:pos="709"/>
      </w:tabs>
      <w:suppressAutoHyphens/>
      <w:spacing w:line="276" w:lineRule="atLeast"/>
    </w:pPr>
    <w:rPr>
      <w:rFonts w:ascii="Times New Roman" w:eastAsia="Times New Roman" w:hAnsi="Times New Roman" w:cs="Calibri"/>
      <w:color w:val="00000A"/>
      <w:kern w:val="1"/>
      <w:lang w:eastAsia="ar-SA"/>
    </w:rPr>
  </w:style>
  <w:style w:type="paragraph" w:customStyle="1" w:styleId="affb">
    <w:name w:val="??? ?????????"/>
    <w:rsid w:val="00E324D5"/>
    <w:pPr>
      <w:suppressAutoHyphens/>
      <w:spacing w:after="0" w:line="240" w:lineRule="auto"/>
    </w:pPr>
    <w:rPr>
      <w:rFonts w:ascii="Times New Roman" w:eastAsia="Arial" w:hAnsi="Times New Roman" w:cs="Times New Roman"/>
      <w:sz w:val="28"/>
      <w:szCs w:val="20"/>
      <w:lang w:eastAsia="hi-IN" w:bidi="hi-IN"/>
    </w:rPr>
  </w:style>
  <w:style w:type="numbering" w:customStyle="1" w:styleId="6">
    <w:name w:val="Нет списка6"/>
    <w:next w:val="a2"/>
    <w:uiPriority w:val="99"/>
    <w:semiHidden/>
    <w:unhideWhenUsed/>
    <w:rsid w:val="00E324D5"/>
  </w:style>
  <w:style w:type="numbering" w:customStyle="1" w:styleId="120">
    <w:name w:val="Нет списка12"/>
    <w:next w:val="a2"/>
    <w:uiPriority w:val="99"/>
    <w:semiHidden/>
    <w:unhideWhenUsed/>
    <w:rsid w:val="00E324D5"/>
  </w:style>
  <w:style w:type="character" w:styleId="affc">
    <w:name w:val="FollowedHyperlink"/>
    <w:basedOn w:val="a0"/>
    <w:uiPriority w:val="99"/>
    <w:semiHidden/>
    <w:unhideWhenUsed/>
    <w:rsid w:val="00E324D5"/>
    <w:rPr>
      <w:color w:val="800080" w:themeColor="followedHyperlink"/>
      <w:u w:val="single"/>
    </w:rPr>
  </w:style>
  <w:style w:type="paragraph" w:customStyle="1" w:styleId="1f3">
    <w:name w:val="Без интервала1"/>
    <w:rsid w:val="00E324D5"/>
    <w:pPr>
      <w:suppressAutoHyphens/>
      <w:spacing w:after="0" w:line="100" w:lineRule="atLeast"/>
    </w:pPr>
    <w:rPr>
      <w:rFonts w:ascii="Calibri" w:eastAsia="Calibri" w:hAnsi="Calibri" w:cs="Calibri"/>
      <w:kern w:val="2"/>
      <w:lang w:eastAsia="ar-SA"/>
    </w:rPr>
  </w:style>
  <w:style w:type="paragraph" w:customStyle="1" w:styleId="ConsPlusCell">
    <w:name w:val="ConsPlusCell"/>
    <w:rsid w:val="00E324D5"/>
    <w:pPr>
      <w:suppressAutoHyphens/>
      <w:spacing w:after="0" w:line="240" w:lineRule="auto"/>
    </w:pPr>
    <w:rPr>
      <w:rFonts w:ascii="Courier New" w:eastAsia="Calibri" w:hAnsi="Courier New" w:cs="Courier New"/>
      <w:kern w:val="2"/>
      <w:sz w:val="20"/>
      <w:szCs w:val="20"/>
      <w:lang w:eastAsia="ar-SA"/>
    </w:rPr>
  </w:style>
  <w:style w:type="paragraph" w:customStyle="1" w:styleId="ConsPlusDocList">
    <w:name w:val="ConsPlusDocList"/>
    <w:rsid w:val="00E324D5"/>
    <w:pPr>
      <w:suppressAutoHyphens/>
      <w:spacing w:after="0" w:line="240" w:lineRule="auto"/>
    </w:pPr>
    <w:rPr>
      <w:rFonts w:ascii="Courier New" w:eastAsia="Calibri" w:hAnsi="Courier New" w:cs="Courier New"/>
      <w:kern w:val="2"/>
      <w:sz w:val="20"/>
      <w:szCs w:val="20"/>
      <w:lang w:eastAsia="ar-SA"/>
    </w:rPr>
  </w:style>
  <w:style w:type="paragraph" w:customStyle="1" w:styleId="ConsPlusTitlePage">
    <w:name w:val="ConsPlusTitlePage"/>
    <w:rsid w:val="00E324D5"/>
    <w:pPr>
      <w:suppressAutoHyphens/>
      <w:spacing w:after="0" w:line="240" w:lineRule="auto"/>
    </w:pPr>
    <w:rPr>
      <w:rFonts w:ascii="Tahoma" w:eastAsia="Calibri" w:hAnsi="Tahoma" w:cs="Tahoma"/>
      <w:kern w:val="2"/>
      <w:sz w:val="28"/>
      <w:szCs w:val="28"/>
      <w:lang w:eastAsia="ar-SA"/>
    </w:rPr>
  </w:style>
  <w:style w:type="paragraph" w:customStyle="1" w:styleId="ConsPlusJurTerm">
    <w:name w:val="ConsPlusJurTerm"/>
    <w:rsid w:val="00E324D5"/>
    <w:pPr>
      <w:suppressAutoHyphens/>
      <w:spacing w:after="0" w:line="240" w:lineRule="auto"/>
    </w:pPr>
    <w:rPr>
      <w:rFonts w:ascii="Tahoma" w:eastAsia="Calibri" w:hAnsi="Tahoma" w:cs="Tahoma"/>
      <w:kern w:val="2"/>
      <w:sz w:val="26"/>
      <w:szCs w:val="26"/>
      <w:lang w:eastAsia="ar-SA"/>
    </w:rPr>
  </w:style>
  <w:style w:type="numbering" w:customStyle="1" w:styleId="71">
    <w:name w:val="Нет списка7"/>
    <w:next w:val="a2"/>
    <w:uiPriority w:val="99"/>
    <w:semiHidden/>
    <w:unhideWhenUsed/>
    <w:rsid w:val="00E324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324D5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324D5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E324D5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324D5"/>
    <w:pPr>
      <w:keepNext/>
      <w:tabs>
        <w:tab w:val="num" w:pos="0"/>
      </w:tabs>
      <w:suppressAutoHyphens/>
      <w:spacing w:after="0" w:line="240" w:lineRule="auto"/>
      <w:ind w:left="1008" w:hanging="1008"/>
      <w:jc w:val="center"/>
      <w:outlineLvl w:val="4"/>
    </w:pPr>
    <w:rPr>
      <w:rFonts w:ascii="Times New Roman" w:eastAsia="Times New Roman" w:hAnsi="Times New Roman" w:cs="Times New Roman"/>
      <w:b/>
      <w:caps/>
      <w:sz w:val="44"/>
      <w:szCs w:val="20"/>
      <w:lang w:eastAsia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324D5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4D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324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E324D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324D5"/>
    <w:rPr>
      <w:rFonts w:ascii="Times New Roman" w:eastAsia="Times New Roman" w:hAnsi="Times New Roman" w:cs="Times New Roman"/>
      <w:b/>
      <w:caps/>
      <w:sz w:val="44"/>
      <w:szCs w:val="20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E324D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324D5"/>
  </w:style>
  <w:style w:type="paragraph" w:styleId="a3">
    <w:name w:val="Body Text Indent"/>
    <w:basedOn w:val="a"/>
    <w:link w:val="a4"/>
    <w:semiHidden/>
    <w:unhideWhenUsed/>
    <w:rsid w:val="00E324D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E324D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msonormalcxspmiddle">
    <w:name w:val="msonormalcxspmiddle"/>
    <w:basedOn w:val="a"/>
    <w:rsid w:val="00E32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E32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unhideWhenUsed/>
    <w:rsid w:val="00E324D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rsid w:val="00E324D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"/>
    <w:basedOn w:val="a"/>
    <w:rsid w:val="00E324D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8">
    <w:name w:val="Колонтитул_"/>
    <w:link w:val="12"/>
    <w:rsid w:val="00E324D5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a9">
    <w:name w:val="Колонтитул"/>
    <w:basedOn w:val="a8"/>
    <w:rsid w:val="00E324D5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2">
    <w:name w:val="Колонтитул1"/>
    <w:basedOn w:val="a"/>
    <w:link w:val="a8"/>
    <w:rsid w:val="00E324D5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1"/>
      <w:szCs w:val="21"/>
    </w:rPr>
  </w:style>
  <w:style w:type="table" w:styleId="aa">
    <w:name w:val="Table Grid"/>
    <w:basedOn w:val="a1"/>
    <w:uiPriority w:val="39"/>
    <w:rsid w:val="00E324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E324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E324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324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E324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324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324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324D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rmal (Web)"/>
    <w:basedOn w:val="a"/>
    <w:rsid w:val="00E32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qFormat/>
    <w:rsid w:val="00E324D5"/>
    <w:rPr>
      <w:b/>
      <w:bCs/>
    </w:rPr>
  </w:style>
  <w:style w:type="character" w:styleId="af1">
    <w:name w:val="Hyperlink"/>
    <w:rsid w:val="00E324D5"/>
    <w:rPr>
      <w:color w:val="0000FF"/>
      <w:u w:val="single"/>
    </w:rPr>
  </w:style>
  <w:style w:type="paragraph" w:customStyle="1" w:styleId="ConsPlusNonformat">
    <w:name w:val="ConsPlusNonformat"/>
    <w:rsid w:val="00E324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E324D5"/>
  </w:style>
  <w:style w:type="character" w:customStyle="1" w:styleId="Absatz-Standardschriftart">
    <w:name w:val="Absatz-Standardschriftart"/>
    <w:rsid w:val="00E324D5"/>
  </w:style>
  <w:style w:type="character" w:customStyle="1" w:styleId="WW8Num4z0">
    <w:name w:val="WW8Num4z0"/>
    <w:rsid w:val="00E324D5"/>
    <w:rPr>
      <w:rFonts w:ascii="Symbol" w:hAnsi="Symbol"/>
      <w:sz w:val="20"/>
    </w:rPr>
  </w:style>
  <w:style w:type="character" w:customStyle="1" w:styleId="WW8Num4z1">
    <w:name w:val="WW8Num4z1"/>
    <w:rsid w:val="00E324D5"/>
    <w:rPr>
      <w:rFonts w:ascii="Courier New" w:hAnsi="Courier New"/>
      <w:sz w:val="20"/>
    </w:rPr>
  </w:style>
  <w:style w:type="character" w:customStyle="1" w:styleId="WW8Num4z2">
    <w:name w:val="WW8Num4z2"/>
    <w:rsid w:val="00E324D5"/>
    <w:rPr>
      <w:rFonts w:ascii="Wingdings" w:hAnsi="Wingdings"/>
      <w:sz w:val="20"/>
    </w:rPr>
  </w:style>
  <w:style w:type="character" w:customStyle="1" w:styleId="WW8Num6z0">
    <w:name w:val="WW8Num6z0"/>
    <w:rsid w:val="00E324D5"/>
    <w:rPr>
      <w:rFonts w:ascii="Symbol" w:hAnsi="Symbol" w:cs="Symbol"/>
    </w:rPr>
  </w:style>
  <w:style w:type="character" w:customStyle="1" w:styleId="WW8Num6z1">
    <w:name w:val="WW8Num6z1"/>
    <w:rsid w:val="00E324D5"/>
    <w:rPr>
      <w:rFonts w:ascii="Courier New" w:hAnsi="Courier New" w:cs="Courier New"/>
    </w:rPr>
  </w:style>
  <w:style w:type="character" w:customStyle="1" w:styleId="WW8Num6z2">
    <w:name w:val="WW8Num6z2"/>
    <w:rsid w:val="00E324D5"/>
    <w:rPr>
      <w:rFonts w:ascii="Wingdings" w:hAnsi="Wingdings" w:cs="Wingdings"/>
    </w:rPr>
  </w:style>
  <w:style w:type="character" w:customStyle="1" w:styleId="WW8Num7z0">
    <w:name w:val="WW8Num7z0"/>
    <w:rsid w:val="00E324D5"/>
    <w:rPr>
      <w:rFonts w:ascii="Symbol" w:hAnsi="Symbol" w:cs="Symbol"/>
    </w:rPr>
  </w:style>
  <w:style w:type="character" w:customStyle="1" w:styleId="WW8Num7z1">
    <w:name w:val="WW8Num7z1"/>
    <w:rsid w:val="00E324D5"/>
    <w:rPr>
      <w:rFonts w:ascii="Courier New" w:hAnsi="Courier New" w:cs="Courier New"/>
    </w:rPr>
  </w:style>
  <w:style w:type="character" w:customStyle="1" w:styleId="WW8Num7z2">
    <w:name w:val="WW8Num7z2"/>
    <w:rsid w:val="00E324D5"/>
    <w:rPr>
      <w:rFonts w:ascii="Wingdings" w:hAnsi="Wingdings" w:cs="Wingdings"/>
    </w:rPr>
  </w:style>
  <w:style w:type="character" w:customStyle="1" w:styleId="13">
    <w:name w:val="Основной шрифт абзаца1"/>
    <w:rsid w:val="00E324D5"/>
  </w:style>
  <w:style w:type="character" w:customStyle="1" w:styleId="14">
    <w:name w:val="Название книги1"/>
    <w:rsid w:val="00E324D5"/>
    <w:rPr>
      <w:b/>
      <w:bCs/>
      <w:smallCaps/>
      <w:spacing w:val="5"/>
    </w:rPr>
  </w:style>
  <w:style w:type="character" w:customStyle="1" w:styleId="31">
    <w:name w:val="Стиль3 Знак"/>
    <w:rsid w:val="00E324D5"/>
    <w:rPr>
      <w:rFonts w:ascii="Calibri" w:hAnsi="Calibri" w:cs="Calibri"/>
      <w:b/>
      <w:bCs/>
      <w:sz w:val="26"/>
      <w:szCs w:val="26"/>
      <w:lang w:val="en-US" w:eastAsia="ar-SA" w:bidi="ar-SA"/>
    </w:rPr>
  </w:style>
  <w:style w:type="character" w:customStyle="1" w:styleId="af2">
    <w:name w:val="Текст Знак"/>
    <w:rsid w:val="00E324D5"/>
    <w:rPr>
      <w:rFonts w:ascii="Courier New" w:hAnsi="Courier New" w:cs="Courier New"/>
    </w:rPr>
  </w:style>
  <w:style w:type="character" w:customStyle="1" w:styleId="af3">
    <w:name w:val="Не вступил в силу"/>
    <w:rsid w:val="00E324D5"/>
    <w:rPr>
      <w:color w:val="008080"/>
      <w:sz w:val="20"/>
      <w:szCs w:val="20"/>
    </w:rPr>
  </w:style>
  <w:style w:type="character" w:customStyle="1" w:styleId="FontStyle16">
    <w:name w:val="Font Style16"/>
    <w:rsid w:val="00E324D5"/>
    <w:rPr>
      <w:rFonts w:ascii="Times New Roman" w:hAnsi="Times New Roman" w:cs="Times New Roman"/>
      <w:sz w:val="26"/>
      <w:szCs w:val="26"/>
    </w:rPr>
  </w:style>
  <w:style w:type="character" w:customStyle="1" w:styleId="HTML">
    <w:name w:val="Стандартный HTML Знак"/>
    <w:rsid w:val="00E324D5"/>
    <w:rPr>
      <w:rFonts w:ascii="Courier New" w:hAnsi="Courier New"/>
      <w:lang w:val="x-none"/>
    </w:rPr>
  </w:style>
  <w:style w:type="character" w:customStyle="1" w:styleId="af4">
    <w:name w:val="Маркеры списка"/>
    <w:rsid w:val="00E324D5"/>
    <w:rPr>
      <w:rFonts w:ascii="OpenSymbol" w:eastAsia="OpenSymbol" w:hAnsi="OpenSymbol" w:cs="OpenSymbol"/>
    </w:rPr>
  </w:style>
  <w:style w:type="character" w:customStyle="1" w:styleId="af5">
    <w:name w:val="Символ нумерации"/>
    <w:rsid w:val="00E324D5"/>
  </w:style>
  <w:style w:type="paragraph" w:customStyle="1" w:styleId="af6">
    <w:name w:val="Заголовок"/>
    <w:basedOn w:val="a"/>
    <w:next w:val="af7"/>
    <w:rsid w:val="00E324D5"/>
    <w:pPr>
      <w:keepNext/>
      <w:suppressAutoHyphens/>
      <w:spacing w:before="240" w:after="120"/>
      <w:ind w:firstLine="709"/>
      <w:jc w:val="both"/>
    </w:pPr>
    <w:rPr>
      <w:rFonts w:ascii="Arial" w:eastAsia="Arial Unicode MS" w:hAnsi="Arial" w:cs="Mangal"/>
      <w:sz w:val="28"/>
      <w:szCs w:val="28"/>
      <w:lang w:val="en-US" w:eastAsia="ar-SA"/>
    </w:rPr>
  </w:style>
  <w:style w:type="paragraph" w:styleId="af7">
    <w:name w:val="Body Text"/>
    <w:basedOn w:val="a"/>
    <w:link w:val="af8"/>
    <w:qFormat/>
    <w:rsid w:val="00E324D5"/>
    <w:pPr>
      <w:suppressAutoHyphens/>
      <w:spacing w:after="120"/>
      <w:ind w:firstLine="709"/>
      <w:jc w:val="both"/>
    </w:pPr>
    <w:rPr>
      <w:rFonts w:ascii="Calibri" w:eastAsia="Times New Roman" w:hAnsi="Calibri" w:cs="Calibri"/>
      <w:lang w:val="en-US" w:eastAsia="ar-SA"/>
    </w:rPr>
  </w:style>
  <w:style w:type="character" w:customStyle="1" w:styleId="af8">
    <w:name w:val="Основной текст Знак"/>
    <w:basedOn w:val="a0"/>
    <w:link w:val="af7"/>
    <w:rsid w:val="00E324D5"/>
    <w:rPr>
      <w:rFonts w:ascii="Calibri" w:eastAsia="Times New Roman" w:hAnsi="Calibri" w:cs="Calibri"/>
      <w:lang w:val="en-US" w:eastAsia="ar-SA"/>
    </w:rPr>
  </w:style>
  <w:style w:type="paragraph" w:styleId="af9">
    <w:name w:val="List"/>
    <w:basedOn w:val="af7"/>
    <w:rsid w:val="00E324D5"/>
    <w:rPr>
      <w:rFonts w:cs="Mangal"/>
    </w:rPr>
  </w:style>
  <w:style w:type="paragraph" w:customStyle="1" w:styleId="15">
    <w:name w:val="Название1"/>
    <w:basedOn w:val="a"/>
    <w:rsid w:val="00E324D5"/>
    <w:pPr>
      <w:suppressLineNumbers/>
      <w:suppressAutoHyphens/>
      <w:spacing w:before="120" w:after="120"/>
      <w:ind w:firstLine="709"/>
      <w:jc w:val="both"/>
    </w:pPr>
    <w:rPr>
      <w:rFonts w:ascii="Calibri" w:eastAsia="Times New Roman" w:hAnsi="Calibri" w:cs="Mangal"/>
      <w:i/>
      <w:iCs/>
      <w:sz w:val="24"/>
      <w:szCs w:val="24"/>
      <w:lang w:val="en-US" w:eastAsia="ar-SA"/>
    </w:rPr>
  </w:style>
  <w:style w:type="paragraph" w:customStyle="1" w:styleId="16">
    <w:name w:val="Указатель1"/>
    <w:basedOn w:val="a"/>
    <w:rsid w:val="00E324D5"/>
    <w:pPr>
      <w:suppressLineNumbers/>
      <w:suppressAutoHyphens/>
      <w:spacing w:after="0"/>
      <w:ind w:firstLine="709"/>
      <w:jc w:val="both"/>
    </w:pPr>
    <w:rPr>
      <w:rFonts w:ascii="Calibri" w:eastAsia="Times New Roman" w:hAnsi="Calibri" w:cs="Mangal"/>
      <w:lang w:val="en-US" w:eastAsia="ar-SA"/>
    </w:rPr>
  </w:style>
  <w:style w:type="paragraph" w:customStyle="1" w:styleId="17">
    <w:name w:val="Заголовок оглавления1"/>
    <w:basedOn w:val="1"/>
    <w:next w:val="a"/>
    <w:rsid w:val="00E324D5"/>
    <w:pPr>
      <w:keepNext w:val="0"/>
      <w:suppressAutoHyphens/>
      <w:overflowPunct/>
      <w:autoSpaceDE/>
      <w:autoSpaceDN/>
      <w:adjustRightInd/>
      <w:spacing w:before="480" w:line="276" w:lineRule="auto"/>
      <w:ind w:firstLine="709"/>
      <w:jc w:val="both"/>
    </w:pPr>
    <w:rPr>
      <w:rFonts w:ascii="Cambria" w:hAnsi="Cambria" w:cs="Cambria"/>
      <w:kern w:val="1"/>
      <w:szCs w:val="28"/>
      <w:lang w:val="en-US" w:eastAsia="ar-SA"/>
    </w:rPr>
  </w:style>
  <w:style w:type="paragraph" w:customStyle="1" w:styleId="18">
    <w:name w:val="Абзац списка1"/>
    <w:basedOn w:val="a"/>
    <w:rsid w:val="00E324D5"/>
    <w:pPr>
      <w:suppressAutoHyphens/>
      <w:spacing w:after="0"/>
      <w:ind w:left="720" w:firstLine="709"/>
      <w:jc w:val="both"/>
    </w:pPr>
    <w:rPr>
      <w:rFonts w:ascii="Calibri" w:eastAsia="Times New Roman" w:hAnsi="Calibri" w:cs="Calibri"/>
      <w:lang w:val="en-US" w:eastAsia="ar-SA"/>
    </w:rPr>
  </w:style>
  <w:style w:type="paragraph" w:styleId="21">
    <w:name w:val="toc 2"/>
    <w:basedOn w:val="a"/>
    <w:next w:val="a"/>
    <w:rsid w:val="00E324D5"/>
    <w:pPr>
      <w:tabs>
        <w:tab w:val="right" w:leader="dot" w:pos="9100"/>
      </w:tabs>
      <w:suppressAutoHyphens/>
      <w:spacing w:after="100" w:line="240" w:lineRule="auto"/>
      <w:jc w:val="both"/>
    </w:pPr>
    <w:rPr>
      <w:rFonts w:ascii="Calibri" w:eastAsia="Times New Roman" w:hAnsi="Calibri" w:cs="Calibri"/>
      <w:sz w:val="28"/>
      <w:szCs w:val="28"/>
      <w:lang w:eastAsia="ar-SA"/>
    </w:rPr>
  </w:style>
  <w:style w:type="paragraph" w:customStyle="1" w:styleId="32">
    <w:name w:val="Стиль3"/>
    <w:basedOn w:val="a"/>
    <w:rsid w:val="00E324D5"/>
    <w:pPr>
      <w:suppressAutoHyphens/>
      <w:spacing w:before="200" w:after="0"/>
      <w:ind w:firstLine="709"/>
      <w:jc w:val="center"/>
    </w:pPr>
    <w:rPr>
      <w:rFonts w:ascii="Calibri" w:eastAsia="Times New Roman" w:hAnsi="Calibri" w:cs="Calibri"/>
      <w:b/>
      <w:bCs/>
      <w:sz w:val="26"/>
      <w:szCs w:val="26"/>
      <w:lang w:val="en-US" w:eastAsia="ar-SA"/>
    </w:rPr>
  </w:style>
  <w:style w:type="paragraph" w:customStyle="1" w:styleId="19">
    <w:name w:val="Текст1"/>
    <w:basedOn w:val="a"/>
    <w:rsid w:val="00E324D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a">
    <w:name w:val="марк список 1"/>
    <w:basedOn w:val="a"/>
    <w:rsid w:val="00E324D5"/>
    <w:pPr>
      <w:suppressAutoHyphens/>
      <w:spacing w:before="120" w:after="120" w:line="360" w:lineRule="atLeast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u">
    <w:name w:val="u"/>
    <w:basedOn w:val="a"/>
    <w:rsid w:val="00E324D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0">
    <w:name w:val="HTML Preformatted"/>
    <w:basedOn w:val="a"/>
    <w:link w:val="HTML1"/>
    <w:rsid w:val="00E324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ind w:left="612"/>
    </w:pPr>
    <w:rPr>
      <w:rFonts w:ascii="Courier New" w:eastAsia="Times New Roman" w:hAnsi="Courier New" w:cs="Times New Roman"/>
      <w:sz w:val="20"/>
      <w:szCs w:val="20"/>
      <w:lang w:val="x-none" w:eastAsia="ar-SA"/>
    </w:rPr>
  </w:style>
  <w:style w:type="character" w:customStyle="1" w:styleId="HTML1">
    <w:name w:val="Стандартный HTML Знак1"/>
    <w:basedOn w:val="a0"/>
    <w:link w:val="HTML0"/>
    <w:rsid w:val="00E324D5"/>
    <w:rPr>
      <w:rFonts w:ascii="Courier New" w:eastAsia="Times New Roman" w:hAnsi="Courier New" w:cs="Times New Roman"/>
      <w:sz w:val="20"/>
      <w:szCs w:val="20"/>
      <w:lang w:val="x-none" w:eastAsia="ar-SA"/>
    </w:rPr>
  </w:style>
  <w:style w:type="paragraph" w:styleId="afa">
    <w:name w:val="No Spacing"/>
    <w:qFormat/>
    <w:rsid w:val="00E324D5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Default">
    <w:name w:val="Default"/>
    <w:rsid w:val="00E324D5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">
    <w:name w:val="WW-Базовый"/>
    <w:rsid w:val="00E324D5"/>
    <w:pPr>
      <w:tabs>
        <w:tab w:val="left" w:pos="709"/>
      </w:tabs>
      <w:suppressAutoHyphens/>
      <w:spacing w:line="276" w:lineRule="atLeast"/>
    </w:pPr>
    <w:rPr>
      <w:rFonts w:ascii="Calibri" w:eastAsia="Arial" w:hAnsi="Calibri" w:cs="Times New Roman"/>
      <w:color w:val="00000A"/>
      <w:lang w:eastAsia="ar-SA"/>
    </w:rPr>
  </w:style>
  <w:style w:type="paragraph" w:customStyle="1" w:styleId="afb">
    <w:name w:val="Содержимое таблицы"/>
    <w:basedOn w:val="a"/>
    <w:rsid w:val="00E324D5"/>
    <w:pPr>
      <w:suppressLineNumbers/>
      <w:suppressAutoHyphens/>
      <w:spacing w:after="0"/>
      <w:ind w:firstLine="709"/>
      <w:jc w:val="both"/>
    </w:pPr>
    <w:rPr>
      <w:rFonts w:ascii="Calibri" w:eastAsia="Times New Roman" w:hAnsi="Calibri" w:cs="Calibri"/>
      <w:lang w:val="en-US" w:eastAsia="ar-SA"/>
    </w:rPr>
  </w:style>
  <w:style w:type="paragraph" w:customStyle="1" w:styleId="afc">
    <w:name w:val="Заголовок таблицы"/>
    <w:basedOn w:val="afb"/>
    <w:rsid w:val="00E324D5"/>
    <w:pPr>
      <w:jc w:val="center"/>
    </w:pPr>
    <w:rPr>
      <w:b/>
      <w:bCs/>
    </w:rPr>
  </w:style>
  <w:style w:type="paragraph" w:customStyle="1" w:styleId="afd">
    <w:name w:val="Содержимое врезки"/>
    <w:basedOn w:val="af7"/>
    <w:rsid w:val="00E324D5"/>
  </w:style>
  <w:style w:type="numbering" w:customStyle="1" w:styleId="22">
    <w:name w:val="Нет списка2"/>
    <w:next w:val="a2"/>
    <w:uiPriority w:val="99"/>
    <w:semiHidden/>
    <w:unhideWhenUsed/>
    <w:rsid w:val="00E324D5"/>
  </w:style>
  <w:style w:type="character" w:customStyle="1" w:styleId="WW8Num2z0">
    <w:name w:val="WW8Num2z0"/>
    <w:rsid w:val="00E324D5"/>
    <w:rPr>
      <w:rFonts w:ascii="Symbol" w:hAnsi="Symbol" w:cs="OpenSymbol"/>
    </w:rPr>
  </w:style>
  <w:style w:type="character" w:customStyle="1" w:styleId="WW8Num3z0">
    <w:name w:val="WW8Num3z0"/>
    <w:rsid w:val="00E324D5"/>
    <w:rPr>
      <w:rFonts w:ascii="Symbol" w:hAnsi="Symbol" w:cs="OpenSymbol"/>
    </w:rPr>
  </w:style>
  <w:style w:type="character" w:customStyle="1" w:styleId="33">
    <w:name w:val="Основной шрифт абзаца3"/>
    <w:rsid w:val="00E324D5"/>
  </w:style>
  <w:style w:type="character" w:customStyle="1" w:styleId="23">
    <w:name w:val="Основной шрифт абзаца2"/>
    <w:rsid w:val="00E324D5"/>
  </w:style>
  <w:style w:type="character" w:customStyle="1" w:styleId="FontStyle15">
    <w:name w:val="Font Style15"/>
    <w:rsid w:val="00E324D5"/>
    <w:rPr>
      <w:rFonts w:ascii="Times New Roman" w:hAnsi="Times New Roman" w:cs="Times New Roman"/>
      <w:sz w:val="26"/>
      <w:szCs w:val="26"/>
    </w:rPr>
  </w:style>
  <w:style w:type="paragraph" w:customStyle="1" w:styleId="34">
    <w:name w:val="Название3"/>
    <w:basedOn w:val="a"/>
    <w:rsid w:val="00E324D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 w:eastAsia="ar-SA"/>
    </w:rPr>
  </w:style>
  <w:style w:type="paragraph" w:customStyle="1" w:styleId="35">
    <w:name w:val="Указатель3"/>
    <w:basedOn w:val="a"/>
    <w:rsid w:val="00E324D5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 w:eastAsia="ar-SA"/>
    </w:rPr>
  </w:style>
  <w:style w:type="paragraph" w:customStyle="1" w:styleId="24">
    <w:name w:val="Название2"/>
    <w:basedOn w:val="a"/>
    <w:rsid w:val="00E324D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 w:eastAsia="ar-SA"/>
    </w:rPr>
  </w:style>
  <w:style w:type="paragraph" w:customStyle="1" w:styleId="25">
    <w:name w:val="Указатель2"/>
    <w:basedOn w:val="a"/>
    <w:rsid w:val="00E324D5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 w:eastAsia="ar-SA"/>
    </w:rPr>
  </w:style>
  <w:style w:type="paragraph" w:styleId="afe">
    <w:name w:val="Title"/>
    <w:basedOn w:val="a"/>
    <w:next w:val="aff"/>
    <w:link w:val="aff0"/>
    <w:qFormat/>
    <w:rsid w:val="00E324D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aff0">
    <w:name w:val="Название Знак"/>
    <w:basedOn w:val="a0"/>
    <w:link w:val="afe"/>
    <w:rsid w:val="00E324D5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aff">
    <w:name w:val="Subtitle"/>
    <w:basedOn w:val="af6"/>
    <w:next w:val="af7"/>
    <w:link w:val="aff1"/>
    <w:qFormat/>
    <w:rsid w:val="00E324D5"/>
    <w:pPr>
      <w:spacing w:line="240" w:lineRule="auto"/>
      <w:ind w:firstLine="0"/>
      <w:jc w:val="center"/>
    </w:pPr>
    <w:rPr>
      <w:i/>
      <w:iCs/>
    </w:rPr>
  </w:style>
  <w:style w:type="character" w:customStyle="1" w:styleId="aff1">
    <w:name w:val="Подзаголовок Знак"/>
    <w:basedOn w:val="a0"/>
    <w:link w:val="aff"/>
    <w:rsid w:val="00E324D5"/>
    <w:rPr>
      <w:rFonts w:ascii="Arial" w:eastAsia="Arial Unicode MS" w:hAnsi="Arial" w:cs="Mangal"/>
      <w:i/>
      <w:iCs/>
      <w:sz w:val="28"/>
      <w:szCs w:val="28"/>
      <w:lang w:val="en-US" w:eastAsia="ar-SA"/>
    </w:rPr>
  </w:style>
  <w:style w:type="paragraph" w:customStyle="1" w:styleId="210">
    <w:name w:val="Основной текст 21"/>
    <w:basedOn w:val="a"/>
    <w:rsid w:val="00E324D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b">
    <w:name w:val="Цитата1"/>
    <w:basedOn w:val="a"/>
    <w:rsid w:val="00E324D5"/>
    <w:pPr>
      <w:suppressAutoHyphens/>
      <w:spacing w:after="0" w:line="240" w:lineRule="auto"/>
      <w:ind w:left="-426" w:right="-142" w:firstLine="426"/>
      <w:jc w:val="center"/>
    </w:pPr>
    <w:rPr>
      <w:rFonts w:ascii="Times New Roman" w:eastAsia="Times New Roman" w:hAnsi="Times New Roman" w:cs="Times New Roman"/>
      <w:b/>
      <w:caps/>
      <w:sz w:val="40"/>
      <w:szCs w:val="20"/>
      <w:lang w:eastAsia="ar-SA"/>
    </w:rPr>
  </w:style>
  <w:style w:type="paragraph" w:customStyle="1" w:styleId="Style3">
    <w:name w:val="Style3"/>
    <w:basedOn w:val="a"/>
    <w:rsid w:val="00E324D5"/>
    <w:pPr>
      <w:widowControl w:val="0"/>
      <w:suppressAutoHyphens/>
      <w:autoSpaceDE w:val="0"/>
      <w:spacing w:after="0" w:line="323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aterialtext1">
    <w:name w:val="material_text1"/>
    <w:basedOn w:val="a"/>
    <w:rsid w:val="00E324D5"/>
    <w:pPr>
      <w:suppressAutoHyphens/>
      <w:spacing w:before="280" w:after="280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6">
    <w:name w:val="Обычный (веб)3"/>
    <w:basedOn w:val="a"/>
    <w:rsid w:val="00E324D5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2">
    <w:name w:val="List Paragraph"/>
    <w:basedOn w:val="a"/>
    <w:link w:val="aff3"/>
    <w:uiPriority w:val="34"/>
    <w:qFormat/>
    <w:rsid w:val="00E324D5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aff3">
    <w:name w:val="Абзац списка Знак"/>
    <w:link w:val="aff2"/>
    <w:uiPriority w:val="34"/>
    <w:locked/>
    <w:rsid w:val="00E324D5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aff4">
    <w:name w:val="footnote text"/>
    <w:basedOn w:val="a"/>
    <w:link w:val="aff5"/>
    <w:rsid w:val="00E324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сноски Знак"/>
    <w:basedOn w:val="a0"/>
    <w:link w:val="aff4"/>
    <w:rsid w:val="00E324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rsid w:val="00E324D5"/>
    <w:rPr>
      <w:vertAlign w:val="superscript"/>
    </w:rPr>
  </w:style>
  <w:style w:type="paragraph" w:customStyle="1" w:styleId="1c">
    <w:name w:val="1 Знак"/>
    <w:basedOn w:val="a"/>
    <w:uiPriority w:val="99"/>
    <w:rsid w:val="00E324D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6">
    <w:name w:val="Абзац списка2"/>
    <w:basedOn w:val="a"/>
    <w:rsid w:val="00E324D5"/>
    <w:pPr>
      <w:suppressAutoHyphens/>
      <w:spacing w:after="0" w:line="100" w:lineRule="atLeast"/>
      <w:ind w:left="720"/>
    </w:pPr>
    <w:rPr>
      <w:rFonts w:ascii="Calibri" w:eastAsia="Times New Roman" w:hAnsi="Calibri" w:cs="Times New Roman"/>
      <w:kern w:val="1"/>
      <w:sz w:val="24"/>
      <w:szCs w:val="24"/>
      <w:lang w:eastAsia="ar-SA"/>
    </w:rPr>
  </w:style>
  <w:style w:type="paragraph" w:customStyle="1" w:styleId="1d">
    <w:name w:val="1"/>
    <w:basedOn w:val="a"/>
    <w:rsid w:val="00E324D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7">
    <w:name w:val="Базовый"/>
    <w:rsid w:val="00E324D5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  <w:style w:type="paragraph" w:customStyle="1" w:styleId="Standard">
    <w:name w:val="Standard"/>
    <w:rsid w:val="00E324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ConsNonformat">
    <w:name w:val="ConsNonformat"/>
    <w:rsid w:val="00E324D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ff8">
    <w:name w:val="page number"/>
    <w:basedOn w:val="a0"/>
    <w:rsid w:val="00E324D5"/>
  </w:style>
  <w:style w:type="paragraph" w:styleId="37">
    <w:name w:val="Body Text Indent 3"/>
    <w:basedOn w:val="a"/>
    <w:link w:val="38"/>
    <w:uiPriority w:val="99"/>
    <w:semiHidden/>
    <w:unhideWhenUsed/>
    <w:rsid w:val="00E324D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0"/>
    <w:link w:val="37"/>
    <w:uiPriority w:val="99"/>
    <w:semiHidden/>
    <w:rsid w:val="00E324D5"/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e">
    <w:name w:val="Сетка таблицы1"/>
    <w:basedOn w:val="a1"/>
    <w:next w:val="aa"/>
    <w:uiPriority w:val="99"/>
    <w:rsid w:val="00E324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9">
    <w:name w:val="Нет списка3"/>
    <w:next w:val="a2"/>
    <w:uiPriority w:val="99"/>
    <w:semiHidden/>
    <w:unhideWhenUsed/>
    <w:rsid w:val="00E324D5"/>
  </w:style>
  <w:style w:type="paragraph" w:customStyle="1" w:styleId="111">
    <w:name w:val="Заголовок 11"/>
    <w:basedOn w:val="a"/>
    <w:uiPriority w:val="1"/>
    <w:qFormat/>
    <w:rsid w:val="00E324D5"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211">
    <w:name w:val="Заголовок 21"/>
    <w:basedOn w:val="a"/>
    <w:uiPriority w:val="1"/>
    <w:qFormat/>
    <w:rsid w:val="00E324D5"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10">
    <w:name w:val="Заголовок 31"/>
    <w:basedOn w:val="a"/>
    <w:uiPriority w:val="1"/>
    <w:qFormat/>
    <w:rsid w:val="00E324D5"/>
    <w:pPr>
      <w:widowControl w:val="0"/>
      <w:autoSpaceDE w:val="0"/>
      <w:autoSpaceDN w:val="0"/>
      <w:adjustRightInd w:val="0"/>
      <w:spacing w:after="0" w:line="240" w:lineRule="auto"/>
      <w:ind w:left="102"/>
      <w:outlineLvl w:val="2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TableParagraph">
    <w:name w:val="Table Paragraph"/>
    <w:basedOn w:val="a"/>
    <w:uiPriority w:val="1"/>
    <w:qFormat/>
    <w:rsid w:val="00E324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">
    <w:name w:val="Нет списка4"/>
    <w:next w:val="a2"/>
    <w:uiPriority w:val="99"/>
    <w:semiHidden/>
    <w:unhideWhenUsed/>
    <w:rsid w:val="00E324D5"/>
  </w:style>
  <w:style w:type="character" w:customStyle="1" w:styleId="aff9">
    <w:name w:val="Цветовое выделение"/>
    <w:rsid w:val="00E324D5"/>
    <w:rPr>
      <w:b/>
      <w:color w:val="000080"/>
    </w:rPr>
  </w:style>
  <w:style w:type="character" w:customStyle="1" w:styleId="s3">
    <w:name w:val="s3"/>
    <w:basedOn w:val="a0"/>
    <w:rsid w:val="00E324D5"/>
  </w:style>
  <w:style w:type="numbering" w:customStyle="1" w:styleId="51">
    <w:name w:val="Нет списка5"/>
    <w:next w:val="a2"/>
    <w:uiPriority w:val="99"/>
    <w:semiHidden/>
    <w:unhideWhenUsed/>
    <w:rsid w:val="00E324D5"/>
  </w:style>
  <w:style w:type="numbering" w:customStyle="1" w:styleId="1110">
    <w:name w:val="Нет списка111"/>
    <w:next w:val="a2"/>
    <w:uiPriority w:val="99"/>
    <w:semiHidden/>
    <w:unhideWhenUsed/>
    <w:rsid w:val="00E324D5"/>
  </w:style>
  <w:style w:type="character" w:customStyle="1" w:styleId="WW-Absatz-Standardschriftart">
    <w:name w:val="WW-Absatz-Standardschriftart"/>
    <w:rsid w:val="00E324D5"/>
  </w:style>
  <w:style w:type="character" w:customStyle="1" w:styleId="WW-Absatz-Standardschriftart1">
    <w:name w:val="WW-Absatz-Standardschriftart1"/>
    <w:rsid w:val="00E324D5"/>
  </w:style>
  <w:style w:type="character" w:customStyle="1" w:styleId="WW-Absatz-Standardschriftart11">
    <w:name w:val="WW-Absatz-Standardschriftart11"/>
    <w:rsid w:val="00E324D5"/>
  </w:style>
  <w:style w:type="character" w:customStyle="1" w:styleId="WW-Absatz-Standardschriftart111">
    <w:name w:val="WW-Absatz-Standardschriftart111"/>
    <w:rsid w:val="00E324D5"/>
  </w:style>
  <w:style w:type="character" w:customStyle="1" w:styleId="WW-Absatz-Standardschriftart1111">
    <w:name w:val="WW-Absatz-Standardschriftart1111"/>
    <w:rsid w:val="00E324D5"/>
  </w:style>
  <w:style w:type="character" w:customStyle="1" w:styleId="WW-Absatz-Standardschriftart11111">
    <w:name w:val="WW-Absatz-Standardschriftart11111"/>
    <w:rsid w:val="00E324D5"/>
  </w:style>
  <w:style w:type="character" w:customStyle="1" w:styleId="1f">
    <w:name w:val="Номер страницы1"/>
    <w:basedOn w:val="13"/>
    <w:rsid w:val="00E324D5"/>
  </w:style>
  <w:style w:type="character" w:customStyle="1" w:styleId="1f0">
    <w:name w:val="Верхний колонтитул Знак1"/>
    <w:basedOn w:val="a0"/>
    <w:rsid w:val="00E324D5"/>
    <w:rPr>
      <w:rFonts w:ascii="Times New Roman" w:eastAsia="Calibri" w:hAnsi="Times New Roman" w:cs="Calibri"/>
      <w:color w:val="00000A"/>
      <w:kern w:val="1"/>
      <w:sz w:val="20"/>
      <w:szCs w:val="20"/>
      <w:lang w:eastAsia="ar-SA"/>
    </w:rPr>
  </w:style>
  <w:style w:type="paragraph" w:customStyle="1" w:styleId="NoSpacing1">
    <w:name w:val="No Spacing1"/>
    <w:rsid w:val="00E324D5"/>
    <w:pPr>
      <w:widowControl w:val="0"/>
      <w:suppressAutoHyphens/>
      <w:spacing w:after="0" w:line="240" w:lineRule="auto"/>
    </w:pPr>
    <w:rPr>
      <w:rFonts w:ascii="Calibri" w:eastAsia="Calibri" w:hAnsi="Calibri" w:cs="Times New Roman"/>
      <w:kern w:val="1"/>
      <w:sz w:val="20"/>
      <w:szCs w:val="20"/>
      <w:lang w:eastAsia="ar-SA"/>
    </w:rPr>
  </w:style>
  <w:style w:type="paragraph" w:customStyle="1" w:styleId="1f1">
    <w:name w:val="Текст выноски1"/>
    <w:basedOn w:val="a"/>
    <w:rsid w:val="00E324D5"/>
    <w:pPr>
      <w:tabs>
        <w:tab w:val="left" w:pos="709"/>
      </w:tabs>
      <w:suppressAutoHyphens/>
      <w:spacing w:line="276" w:lineRule="atLeast"/>
    </w:pPr>
    <w:rPr>
      <w:rFonts w:ascii="Times New Roman" w:eastAsia="Times New Roman" w:hAnsi="Times New Roman" w:cs="Calibri"/>
      <w:color w:val="00000A"/>
      <w:kern w:val="1"/>
      <w:lang w:eastAsia="ar-SA"/>
    </w:rPr>
  </w:style>
  <w:style w:type="character" w:customStyle="1" w:styleId="1f2">
    <w:name w:val="Нижний колонтитул Знак1"/>
    <w:basedOn w:val="a0"/>
    <w:rsid w:val="00E324D5"/>
    <w:rPr>
      <w:rFonts w:ascii="Times New Roman" w:eastAsia="Calibri" w:hAnsi="Times New Roman" w:cs="Calibri"/>
      <w:color w:val="00000A"/>
      <w:kern w:val="1"/>
      <w:lang w:eastAsia="ar-SA"/>
    </w:rPr>
  </w:style>
  <w:style w:type="paragraph" w:customStyle="1" w:styleId="affa">
    <w:name w:val="Знак Знак Знак"/>
    <w:basedOn w:val="a"/>
    <w:rsid w:val="00E324D5"/>
    <w:pPr>
      <w:tabs>
        <w:tab w:val="left" w:pos="709"/>
      </w:tabs>
      <w:suppressAutoHyphens/>
      <w:spacing w:line="276" w:lineRule="atLeast"/>
    </w:pPr>
    <w:rPr>
      <w:rFonts w:ascii="Times New Roman" w:eastAsia="Times New Roman" w:hAnsi="Times New Roman" w:cs="Calibri"/>
      <w:color w:val="00000A"/>
      <w:kern w:val="1"/>
      <w:lang w:eastAsia="ar-SA"/>
    </w:rPr>
  </w:style>
  <w:style w:type="paragraph" w:customStyle="1" w:styleId="affb">
    <w:name w:val="??? ?????????"/>
    <w:rsid w:val="00E324D5"/>
    <w:pPr>
      <w:suppressAutoHyphens/>
      <w:spacing w:after="0" w:line="240" w:lineRule="auto"/>
    </w:pPr>
    <w:rPr>
      <w:rFonts w:ascii="Times New Roman" w:eastAsia="Arial" w:hAnsi="Times New Roman" w:cs="Times New Roman"/>
      <w:sz w:val="28"/>
      <w:szCs w:val="20"/>
      <w:lang w:eastAsia="hi-IN" w:bidi="hi-IN"/>
    </w:rPr>
  </w:style>
  <w:style w:type="numbering" w:customStyle="1" w:styleId="6">
    <w:name w:val="Нет списка6"/>
    <w:next w:val="a2"/>
    <w:uiPriority w:val="99"/>
    <w:semiHidden/>
    <w:unhideWhenUsed/>
    <w:rsid w:val="00E324D5"/>
  </w:style>
  <w:style w:type="numbering" w:customStyle="1" w:styleId="120">
    <w:name w:val="Нет списка12"/>
    <w:next w:val="a2"/>
    <w:uiPriority w:val="99"/>
    <w:semiHidden/>
    <w:unhideWhenUsed/>
    <w:rsid w:val="00E324D5"/>
  </w:style>
  <w:style w:type="character" w:styleId="affc">
    <w:name w:val="FollowedHyperlink"/>
    <w:basedOn w:val="a0"/>
    <w:uiPriority w:val="99"/>
    <w:semiHidden/>
    <w:unhideWhenUsed/>
    <w:rsid w:val="00E324D5"/>
    <w:rPr>
      <w:color w:val="800080" w:themeColor="followedHyperlink"/>
      <w:u w:val="single"/>
    </w:rPr>
  </w:style>
  <w:style w:type="paragraph" w:customStyle="1" w:styleId="1f3">
    <w:name w:val="Без интервала1"/>
    <w:rsid w:val="00E324D5"/>
    <w:pPr>
      <w:suppressAutoHyphens/>
      <w:spacing w:after="0" w:line="100" w:lineRule="atLeast"/>
    </w:pPr>
    <w:rPr>
      <w:rFonts w:ascii="Calibri" w:eastAsia="Calibri" w:hAnsi="Calibri" w:cs="Calibri"/>
      <w:kern w:val="2"/>
      <w:lang w:eastAsia="ar-SA"/>
    </w:rPr>
  </w:style>
  <w:style w:type="paragraph" w:customStyle="1" w:styleId="ConsPlusCell">
    <w:name w:val="ConsPlusCell"/>
    <w:rsid w:val="00E324D5"/>
    <w:pPr>
      <w:suppressAutoHyphens/>
      <w:spacing w:after="0" w:line="240" w:lineRule="auto"/>
    </w:pPr>
    <w:rPr>
      <w:rFonts w:ascii="Courier New" w:eastAsia="Calibri" w:hAnsi="Courier New" w:cs="Courier New"/>
      <w:kern w:val="2"/>
      <w:sz w:val="20"/>
      <w:szCs w:val="20"/>
      <w:lang w:eastAsia="ar-SA"/>
    </w:rPr>
  </w:style>
  <w:style w:type="paragraph" w:customStyle="1" w:styleId="ConsPlusDocList">
    <w:name w:val="ConsPlusDocList"/>
    <w:rsid w:val="00E324D5"/>
    <w:pPr>
      <w:suppressAutoHyphens/>
      <w:spacing w:after="0" w:line="240" w:lineRule="auto"/>
    </w:pPr>
    <w:rPr>
      <w:rFonts w:ascii="Courier New" w:eastAsia="Calibri" w:hAnsi="Courier New" w:cs="Courier New"/>
      <w:kern w:val="2"/>
      <w:sz w:val="20"/>
      <w:szCs w:val="20"/>
      <w:lang w:eastAsia="ar-SA"/>
    </w:rPr>
  </w:style>
  <w:style w:type="paragraph" w:customStyle="1" w:styleId="ConsPlusTitlePage">
    <w:name w:val="ConsPlusTitlePage"/>
    <w:rsid w:val="00E324D5"/>
    <w:pPr>
      <w:suppressAutoHyphens/>
      <w:spacing w:after="0" w:line="240" w:lineRule="auto"/>
    </w:pPr>
    <w:rPr>
      <w:rFonts w:ascii="Tahoma" w:eastAsia="Calibri" w:hAnsi="Tahoma" w:cs="Tahoma"/>
      <w:kern w:val="2"/>
      <w:sz w:val="28"/>
      <w:szCs w:val="28"/>
      <w:lang w:eastAsia="ar-SA"/>
    </w:rPr>
  </w:style>
  <w:style w:type="paragraph" w:customStyle="1" w:styleId="ConsPlusJurTerm">
    <w:name w:val="ConsPlusJurTerm"/>
    <w:rsid w:val="00E324D5"/>
    <w:pPr>
      <w:suppressAutoHyphens/>
      <w:spacing w:after="0" w:line="240" w:lineRule="auto"/>
    </w:pPr>
    <w:rPr>
      <w:rFonts w:ascii="Tahoma" w:eastAsia="Calibri" w:hAnsi="Tahoma" w:cs="Tahoma"/>
      <w:kern w:val="2"/>
      <w:sz w:val="26"/>
      <w:szCs w:val="26"/>
      <w:lang w:eastAsia="ar-SA"/>
    </w:rPr>
  </w:style>
  <w:style w:type="numbering" w:customStyle="1" w:styleId="71">
    <w:name w:val="Нет списка7"/>
    <w:next w:val="a2"/>
    <w:uiPriority w:val="99"/>
    <w:semiHidden/>
    <w:unhideWhenUsed/>
    <w:rsid w:val="00E32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D6F205BF5549EBC2E4D8C7A30CB8EFBCA67414DFE8DDF19F06B8D00ACA2DFCB89E11D61B4779F886CC2568L6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%3DA2D6F205BF5549EBC2E4C6CAB560E6E5BBAC2311DFE3D0A6CA59E38D5D6CL3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%3DA2D6F205BF5549EBC2E4C6CAB560E6E5B2AA2C11DBEA8DACC200EF8F65LA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2027</Words>
  <Characters>11554</Characters>
  <Application>Microsoft Office Word</Application>
  <DocSecurity>0</DocSecurity>
  <Lines>96</Lines>
  <Paragraphs>27</Paragraphs>
  <ScaleCrop>false</ScaleCrop>
  <Company>Быканово</Company>
  <LinksUpToDate>false</LinksUpToDate>
  <CharactersWithSpaces>13554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3</cp:revision>
  <dcterms:created xsi:type="dcterms:W3CDTF">2017-03-28T14:01:00Z</dcterms:created>
  <dcterms:modified xsi:type="dcterms:W3CDTF">2017-03-28T14:03:00Z</dcterms:modified>
</cp:coreProperties>
</file>